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457E" w:rsidRPr="009D457E" w:rsidRDefault="009D457E" w:rsidP="009D457E">
      <w:pPr>
        <w:spacing w:after="0" w:line="240" w:lineRule="auto"/>
        <w:jc w:val="center"/>
        <w:rPr>
          <w:b/>
        </w:rPr>
      </w:pPr>
      <w:r w:rsidRPr="009D457E">
        <w:rPr>
          <w:b/>
        </w:rPr>
        <w:t>Annual Meeting</w:t>
      </w:r>
    </w:p>
    <w:p w:rsidR="009D457E" w:rsidRPr="009D457E" w:rsidRDefault="009D457E" w:rsidP="009D457E">
      <w:pPr>
        <w:spacing w:after="0" w:line="240" w:lineRule="auto"/>
        <w:jc w:val="center"/>
        <w:rPr>
          <w:b/>
        </w:rPr>
      </w:pPr>
      <w:r w:rsidRPr="009D457E">
        <w:rPr>
          <w:b/>
        </w:rPr>
        <w:t>Library History Round Table</w:t>
      </w:r>
    </w:p>
    <w:p w:rsidR="009D457E" w:rsidRDefault="009D457E" w:rsidP="009D457E">
      <w:pPr>
        <w:spacing w:after="0" w:line="240" w:lineRule="auto"/>
        <w:jc w:val="center"/>
      </w:pPr>
      <w:r w:rsidRPr="009D457E">
        <w:rPr>
          <w:b/>
        </w:rPr>
        <w:t>ALA Midwinter Meeting</w:t>
      </w:r>
    </w:p>
    <w:p w:rsidR="009D457E" w:rsidRDefault="009D457E" w:rsidP="009D457E">
      <w:pPr>
        <w:spacing w:after="0" w:line="240" w:lineRule="auto"/>
        <w:jc w:val="center"/>
      </w:pPr>
      <w:r>
        <w:t xml:space="preserve">Tuesday 14 January 2020, 1-3PM (Pacific) </w:t>
      </w:r>
    </w:p>
    <w:p w:rsidR="009D457E" w:rsidRPr="00057B5B" w:rsidRDefault="009D457E" w:rsidP="009D457E">
      <w:pPr>
        <w:spacing w:after="0" w:line="240" w:lineRule="auto"/>
        <w:jc w:val="center"/>
      </w:pPr>
      <w:r>
        <w:t>Zoom via: https://sjsu.zoom.us/j/103777812</w:t>
      </w:r>
    </w:p>
    <w:p w:rsidR="009D457E" w:rsidRDefault="009D457E" w:rsidP="009D457E">
      <w:pPr>
        <w:spacing w:after="0" w:line="240" w:lineRule="auto"/>
      </w:pPr>
    </w:p>
    <w:p w:rsidR="000042BB" w:rsidRDefault="009D457E" w:rsidP="009D457E">
      <w:pPr>
        <w:spacing w:after="0" w:line="240" w:lineRule="auto"/>
        <w:rPr>
          <w:rFonts w:cstheme="minorHAnsi"/>
          <w:sz w:val="22"/>
          <w:szCs w:val="22"/>
        </w:rPr>
      </w:pPr>
      <w:r w:rsidRPr="00D50CF5">
        <w:rPr>
          <w:rFonts w:cstheme="minorHAnsi"/>
          <w:b/>
          <w:sz w:val="22"/>
          <w:szCs w:val="22"/>
        </w:rPr>
        <w:t>Attendees</w:t>
      </w:r>
      <w:r w:rsidRPr="00D50CF5">
        <w:rPr>
          <w:rFonts w:cstheme="minorHAnsi"/>
          <w:sz w:val="22"/>
          <w:szCs w:val="22"/>
        </w:rPr>
        <w:t xml:space="preserve">: </w:t>
      </w:r>
      <w:r>
        <w:rPr>
          <w:rFonts w:cstheme="minorHAnsi"/>
          <w:sz w:val="22"/>
          <w:szCs w:val="22"/>
        </w:rPr>
        <w:t>Anthony Bernier (Chair</w:t>
      </w:r>
      <w:r w:rsidRPr="00D50CF5">
        <w:rPr>
          <w:rFonts w:cstheme="minorHAnsi"/>
          <w:sz w:val="22"/>
          <w:szCs w:val="22"/>
        </w:rPr>
        <w:t xml:space="preserve">), Jenny </w:t>
      </w:r>
      <w:proofErr w:type="spellStart"/>
      <w:r w:rsidRPr="00D50CF5">
        <w:rPr>
          <w:rFonts w:cstheme="minorHAnsi"/>
          <w:sz w:val="22"/>
          <w:szCs w:val="22"/>
        </w:rPr>
        <w:t>Bossaller</w:t>
      </w:r>
      <w:proofErr w:type="spellEnd"/>
      <w:r w:rsidRPr="00D50CF5">
        <w:rPr>
          <w:rFonts w:cstheme="minorHAnsi"/>
          <w:sz w:val="22"/>
          <w:szCs w:val="22"/>
        </w:rPr>
        <w:t xml:space="preserve"> (</w:t>
      </w:r>
      <w:r>
        <w:rPr>
          <w:rFonts w:cstheme="minorHAnsi"/>
          <w:sz w:val="22"/>
          <w:szCs w:val="22"/>
        </w:rPr>
        <w:t xml:space="preserve">Past </w:t>
      </w:r>
      <w:r w:rsidRPr="00D50CF5">
        <w:rPr>
          <w:rFonts w:cstheme="minorHAnsi"/>
          <w:sz w:val="22"/>
          <w:szCs w:val="22"/>
        </w:rPr>
        <w:t xml:space="preserve">Chair), </w:t>
      </w:r>
      <w:r w:rsidR="006B73BE">
        <w:rPr>
          <w:rFonts w:cstheme="minorHAnsi"/>
          <w:sz w:val="22"/>
          <w:szCs w:val="22"/>
        </w:rPr>
        <w:t xml:space="preserve">Dana </w:t>
      </w:r>
      <w:proofErr w:type="spellStart"/>
      <w:proofErr w:type="gramStart"/>
      <w:r w:rsidR="006B73BE">
        <w:rPr>
          <w:rFonts w:cstheme="minorHAnsi"/>
          <w:sz w:val="22"/>
          <w:szCs w:val="22"/>
        </w:rPr>
        <w:t>Hettich</w:t>
      </w:r>
      <w:proofErr w:type="spellEnd"/>
      <w:r w:rsidR="006B73BE" w:rsidRPr="00D50CF5">
        <w:rPr>
          <w:rFonts w:cstheme="minorHAnsi"/>
          <w:sz w:val="22"/>
          <w:szCs w:val="22"/>
        </w:rPr>
        <w:t xml:space="preserve"> </w:t>
      </w:r>
      <w:r w:rsidR="006B73BE">
        <w:rPr>
          <w:rFonts w:cstheme="minorHAnsi"/>
          <w:sz w:val="22"/>
          <w:szCs w:val="22"/>
        </w:rPr>
        <w:t>,</w:t>
      </w:r>
      <w:proofErr w:type="gramEnd"/>
      <w:r w:rsidR="006B73BE">
        <w:rPr>
          <w:rFonts w:cstheme="minorHAnsi"/>
          <w:sz w:val="22"/>
          <w:szCs w:val="22"/>
        </w:rPr>
        <w:t xml:space="preserve"> </w:t>
      </w:r>
      <w:r w:rsidR="006B73BE">
        <w:rPr>
          <w:rFonts w:cstheme="minorHAnsi"/>
          <w:sz w:val="22"/>
          <w:szCs w:val="22"/>
        </w:rPr>
        <w:t>Allison Kaplan</w:t>
      </w:r>
      <w:r w:rsidR="006B73BE">
        <w:rPr>
          <w:rFonts w:cstheme="minorHAnsi"/>
          <w:sz w:val="22"/>
          <w:szCs w:val="22"/>
        </w:rPr>
        <w:t xml:space="preserve">, </w:t>
      </w:r>
      <w:r w:rsidRPr="00D50CF5">
        <w:rPr>
          <w:rFonts w:cstheme="minorHAnsi"/>
          <w:sz w:val="22"/>
          <w:szCs w:val="22"/>
        </w:rPr>
        <w:t>Steve Knowlton</w:t>
      </w:r>
      <w:r w:rsidR="006B73BE">
        <w:rPr>
          <w:rFonts w:cstheme="minorHAnsi"/>
          <w:sz w:val="22"/>
          <w:szCs w:val="22"/>
        </w:rPr>
        <w:t xml:space="preserve"> (Secretary-Treasurer elect)</w:t>
      </w:r>
      <w:r w:rsidRPr="00D50CF5">
        <w:rPr>
          <w:rFonts w:cstheme="minorHAnsi"/>
          <w:sz w:val="22"/>
          <w:szCs w:val="22"/>
        </w:rPr>
        <w:t xml:space="preserve"> , Bernadette Lear, </w:t>
      </w:r>
      <w:r w:rsidR="006B73BE">
        <w:rPr>
          <w:rFonts w:cstheme="minorHAnsi"/>
          <w:sz w:val="22"/>
          <w:szCs w:val="22"/>
        </w:rPr>
        <w:t xml:space="preserve">Cindy </w:t>
      </w:r>
      <w:proofErr w:type="spellStart"/>
      <w:r w:rsidR="006B73BE">
        <w:rPr>
          <w:rFonts w:cstheme="minorHAnsi"/>
          <w:sz w:val="22"/>
          <w:szCs w:val="22"/>
        </w:rPr>
        <w:t>Mediavilla</w:t>
      </w:r>
      <w:proofErr w:type="spellEnd"/>
      <w:r w:rsidR="006B73BE" w:rsidRPr="00D50CF5">
        <w:rPr>
          <w:rFonts w:cstheme="minorHAnsi"/>
          <w:sz w:val="22"/>
          <w:szCs w:val="22"/>
        </w:rPr>
        <w:t xml:space="preserve"> </w:t>
      </w:r>
      <w:r w:rsidR="006B73BE">
        <w:rPr>
          <w:rFonts w:cstheme="minorHAnsi"/>
          <w:sz w:val="22"/>
          <w:szCs w:val="22"/>
        </w:rPr>
        <w:t xml:space="preserve">, </w:t>
      </w:r>
      <w:r w:rsidRPr="00D50CF5">
        <w:rPr>
          <w:rFonts w:cstheme="minorHAnsi"/>
          <w:sz w:val="22"/>
          <w:szCs w:val="22"/>
        </w:rPr>
        <w:t xml:space="preserve">Eric Novotny (Secretary-Treasurer), Danielle </w:t>
      </w:r>
      <w:proofErr w:type="spellStart"/>
      <w:r w:rsidRPr="00D50CF5">
        <w:rPr>
          <w:rFonts w:cstheme="minorHAnsi"/>
          <w:sz w:val="22"/>
          <w:szCs w:val="22"/>
        </w:rPr>
        <w:t>Ponton</w:t>
      </w:r>
      <w:proofErr w:type="spellEnd"/>
      <w:r w:rsidRPr="00D50CF5">
        <w:rPr>
          <w:rFonts w:cstheme="minorHAnsi"/>
          <w:sz w:val="22"/>
          <w:szCs w:val="22"/>
        </w:rPr>
        <w:t xml:space="preserve"> (ALA Liaison), </w:t>
      </w:r>
      <w:r w:rsidR="006B73BE">
        <w:rPr>
          <w:rFonts w:cstheme="minorHAnsi"/>
          <w:sz w:val="22"/>
          <w:szCs w:val="22"/>
        </w:rPr>
        <w:t xml:space="preserve">, Ellen </w:t>
      </w:r>
      <w:proofErr w:type="spellStart"/>
      <w:r w:rsidR="006B73BE">
        <w:rPr>
          <w:rFonts w:cstheme="minorHAnsi"/>
          <w:sz w:val="22"/>
          <w:szCs w:val="22"/>
        </w:rPr>
        <w:t>Pozzi</w:t>
      </w:r>
      <w:proofErr w:type="spellEnd"/>
      <w:r w:rsidR="006B73BE">
        <w:rPr>
          <w:rFonts w:cstheme="minorHAnsi"/>
          <w:sz w:val="22"/>
          <w:szCs w:val="22"/>
        </w:rPr>
        <w:t xml:space="preserve"> , </w:t>
      </w:r>
      <w:r w:rsidR="00A708CF">
        <w:rPr>
          <w:rFonts w:cstheme="minorHAnsi"/>
          <w:sz w:val="22"/>
          <w:szCs w:val="22"/>
        </w:rPr>
        <w:t>Brett Spencer</w:t>
      </w:r>
    </w:p>
    <w:p w:rsidR="000042BB" w:rsidRDefault="000042BB" w:rsidP="009D457E">
      <w:pPr>
        <w:spacing w:after="0" w:line="240" w:lineRule="auto"/>
        <w:rPr>
          <w:rFonts w:cstheme="minorHAnsi"/>
          <w:sz w:val="22"/>
          <w:szCs w:val="22"/>
        </w:rPr>
      </w:pPr>
    </w:p>
    <w:p w:rsidR="006B73BE" w:rsidRDefault="006B73BE" w:rsidP="009D457E">
      <w:pPr>
        <w:spacing w:after="0" w:line="240" w:lineRule="auto"/>
        <w:rPr>
          <w:rFonts w:cstheme="minorHAnsi"/>
          <w:sz w:val="22"/>
          <w:szCs w:val="22"/>
        </w:rPr>
      </w:pPr>
      <w:r>
        <w:rPr>
          <w:rFonts w:cstheme="minorHAnsi"/>
          <w:sz w:val="22"/>
          <w:szCs w:val="22"/>
        </w:rPr>
        <w:t xml:space="preserve">Recording available at: </w:t>
      </w:r>
      <w:hyperlink r:id="rId8" w:history="1">
        <w:r w:rsidRPr="000C370A">
          <w:rPr>
            <w:rStyle w:val="Hyperlink"/>
            <w:rFonts w:cstheme="minorHAnsi"/>
            <w:sz w:val="22"/>
            <w:szCs w:val="22"/>
          </w:rPr>
          <w:t>https://sjsu.zoom.us/rec/play/7p1-drurrm03TNDD4QSDU6MvW9S-J6Ks23NM__MKmkiyVXUEOwCkN-QRNKQJysnJQ-c6TzvkVFw5Ahc?continueMode=true</w:t>
        </w:r>
      </w:hyperlink>
    </w:p>
    <w:p w:rsidR="006B73BE" w:rsidRDefault="006B73BE" w:rsidP="009D457E">
      <w:pPr>
        <w:spacing w:after="0" w:line="240" w:lineRule="auto"/>
        <w:rPr>
          <w:rFonts w:cstheme="minorHAnsi"/>
          <w:sz w:val="22"/>
          <w:szCs w:val="22"/>
        </w:rPr>
      </w:pPr>
    </w:p>
    <w:p w:rsidR="009D457E" w:rsidRDefault="006B73BE" w:rsidP="009D457E">
      <w:pPr>
        <w:spacing w:after="0" w:line="240" w:lineRule="auto"/>
        <w:rPr>
          <w:rFonts w:cstheme="minorHAnsi"/>
          <w:sz w:val="22"/>
          <w:szCs w:val="22"/>
        </w:rPr>
      </w:pPr>
      <w:r>
        <w:rPr>
          <w:rFonts w:cstheme="minorHAnsi"/>
          <w:sz w:val="22"/>
          <w:szCs w:val="22"/>
        </w:rPr>
        <w:t xml:space="preserve">Documents shared with Executive Committee via ALA Connect, </w:t>
      </w:r>
      <w:hyperlink r:id="rId9" w:history="1">
        <w:r>
          <w:rPr>
            <w:rStyle w:val="Hyperlink"/>
          </w:rPr>
          <w:t>https://connect.ala.org/lhrt/viewdocument/materials-for-lhrt-executive-commit?CommunityKey=ccd47e54-771f-4a50-bb47-d161af05fd7e&amp;tab=librarydocuments</w:t>
        </w:r>
      </w:hyperlink>
      <w:r w:rsidR="00A708CF">
        <w:rPr>
          <w:rFonts w:cstheme="minorHAnsi"/>
          <w:sz w:val="22"/>
          <w:szCs w:val="22"/>
        </w:rPr>
        <w:t xml:space="preserve"> </w:t>
      </w:r>
    </w:p>
    <w:p w:rsidR="006B73BE" w:rsidRDefault="006B73BE" w:rsidP="009D457E">
      <w:pPr>
        <w:spacing w:after="0" w:line="240" w:lineRule="auto"/>
        <w:rPr>
          <w:rFonts w:cstheme="minorHAnsi"/>
          <w:sz w:val="22"/>
          <w:szCs w:val="22"/>
        </w:rPr>
      </w:pPr>
    </w:p>
    <w:p w:rsidR="009D457E" w:rsidRPr="000042BB" w:rsidRDefault="009D457E" w:rsidP="000042BB">
      <w:pPr>
        <w:spacing w:after="0" w:line="240" w:lineRule="auto"/>
        <w:rPr>
          <w:rFonts w:cstheme="minorHAnsi"/>
          <w:sz w:val="22"/>
          <w:szCs w:val="22"/>
        </w:rPr>
      </w:pPr>
      <w:r w:rsidRPr="000042BB">
        <w:rPr>
          <w:rFonts w:cstheme="minorHAnsi"/>
          <w:sz w:val="22"/>
          <w:szCs w:val="22"/>
        </w:rPr>
        <w:t>INTRODUCTIONS, GROUND RULES, AND PAST BUSINESS</w:t>
      </w:r>
    </w:p>
    <w:p w:rsidR="009D457E" w:rsidRDefault="009D457E" w:rsidP="009D457E">
      <w:pPr>
        <w:spacing w:after="0" w:line="240" w:lineRule="auto"/>
        <w:rPr>
          <w:rFonts w:cstheme="minorHAnsi"/>
          <w:sz w:val="22"/>
          <w:szCs w:val="22"/>
        </w:rPr>
      </w:pPr>
    </w:p>
    <w:p w:rsidR="000042BB" w:rsidRDefault="009D457E" w:rsidP="009D457E">
      <w:pPr>
        <w:spacing w:after="0" w:line="240" w:lineRule="auto"/>
        <w:rPr>
          <w:rFonts w:cstheme="minorHAnsi"/>
          <w:sz w:val="22"/>
          <w:szCs w:val="22"/>
        </w:rPr>
      </w:pPr>
      <w:r w:rsidRPr="009D457E">
        <w:rPr>
          <w:rFonts w:cstheme="minorHAnsi"/>
          <w:sz w:val="22"/>
          <w:szCs w:val="22"/>
        </w:rPr>
        <w:t xml:space="preserve">A. </w:t>
      </w:r>
      <w:r w:rsidRPr="006B73BE">
        <w:rPr>
          <w:rFonts w:cstheme="minorHAnsi"/>
          <w:b/>
          <w:sz w:val="22"/>
          <w:szCs w:val="22"/>
        </w:rPr>
        <w:t>Welcome and ground rules for the meeting</w:t>
      </w:r>
      <w:r w:rsidRPr="009D457E">
        <w:rPr>
          <w:rFonts w:cstheme="minorHAnsi"/>
          <w:sz w:val="22"/>
          <w:szCs w:val="22"/>
        </w:rPr>
        <w:t xml:space="preserve"> Bernier </w:t>
      </w:r>
      <w:r>
        <w:rPr>
          <w:rFonts w:cstheme="minorHAnsi"/>
          <w:sz w:val="22"/>
          <w:szCs w:val="22"/>
        </w:rPr>
        <w:tab/>
      </w:r>
      <w:r w:rsidRPr="009D457E">
        <w:rPr>
          <w:rFonts w:cstheme="minorHAnsi"/>
          <w:sz w:val="22"/>
          <w:szCs w:val="22"/>
        </w:rPr>
        <w:t xml:space="preserve">5 </w:t>
      </w:r>
      <w:proofErr w:type="spellStart"/>
      <w:r w:rsidRPr="009D457E">
        <w:rPr>
          <w:rFonts w:cstheme="minorHAnsi"/>
          <w:sz w:val="22"/>
          <w:szCs w:val="22"/>
        </w:rPr>
        <w:t>mins</w:t>
      </w:r>
      <w:proofErr w:type="spellEnd"/>
    </w:p>
    <w:p w:rsidR="000042BB" w:rsidRPr="009D457E" w:rsidRDefault="000042BB" w:rsidP="009D457E">
      <w:pPr>
        <w:spacing w:after="0" w:line="240" w:lineRule="auto"/>
        <w:rPr>
          <w:rFonts w:cstheme="minorHAnsi"/>
          <w:sz w:val="22"/>
          <w:szCs w:val="22"/>
        </w:rPr>
      </w:pPr>
    </w:p>
    <w:p w:rsidR="009D457E" w:rsidRDefault="009D457E" w:rsidP="009D457E">
      <w:pPr>
        <w:spacing w:after="0" w:line="240" w:lineRule="auto"/>
        <w:rPr>
          <w:rFonts w:cstheme="minorHAnsi"/>
          <w:sz w:val="22"/>
          <w:szCs w:val="22"/>
        </w:rPr>
      </w:pPr>
      <w:r w:rsidRPr="009D457E">
        <w:rPr>
          <w:rFonts w:cstheme="minorHAnsi"/>
          <w:sz w:val="22"/>
          <w:szCs w:val="22"/>
        </w:rPr>
        <w:t xml:space="preserve">B. </w:t>
      </w:r>
      <w:r w:rsidRPr="006B73BE">
        <w:rPr>
          <w:rFonts w:cstheme="minorHAnsi"/>
          <w:b/>
          <w:sz w:val="22"/>
          <w:szCs w:val="22"/>
        </w:rPr>
        <w:t>Introduction of attendees</w:t>
      </w:r>
      <w:r w:rsidRPr="009D457E">
        <w:rPr>
          <w:rFonts w:cstheme="minorHAnsi"/>
          <w:sz w:val="22"/>
          <w:szCs w:val="22"/>
        </w:rPr>
        <w:t xml:space="preserve"> </w:t>
      </w:r>
      <w:r w:rsidR="006B73BE">
        <w:rPr>
          <w:rFonts w:cstheme="minorHAnsi"/>
          <w:sz w:val="22"/>
          <w:szCs w:val="22"/>
        </w:rPr>
        <w:t xml:space="preserve">   </w:t>
      </w:r>
      <w:r w:rsidRPr="009D457E">
        <w:rPr>
          <w:rFonts w:cstheme="minorHAnsi"/>
          <w:sz w:val="22"/>
          <w:szCs w:val="22"/>
        </w:rPr>
        <w:t xml:space="preserve">All </w:t>
      </w:r>
      <w:r>
        <w:rPr>
          <w:rFonts w:cstheme="minorHAnsi"/>
          <w:sz w:val="22"/>
          <w:szCs w:val="22"/>
        </w:rPr>
        <w:tab/>
      </w:r>
      <w:r>
        <w:rPr>
          <w:rFonts w:cstheme="minorHAnsi"/>
          <w:sz w:val="22"/>
          <w:szCs w:val="22"/>
        </w:rPr>
        <w:tab/>
      </w:r>
      <w:r w:rsidRPr="009D457E">
        <w:rPr>
          <w:rFonts w:cstheme="minorHAnsi"/>
          <w:sz w:val="22"/>
          <w:szCs w:val="22"/>
        </w:rPr>
        <w:t xml:space="preserve">5 </w:t>
      </w:r>
      <w:proofErr w:type="spellStart"/>
      <w:r w:rsidRPr="009D457E">
        <w:rPr>
          <w:rFonts w:cstheme="minorHAnsi"/>
          <w:sz w:val="22"/>
          <w:szCs w:val="22"/>
        </w:rPr>
        <w:t>mins</w:t>
      </w:r>
      <w:proofErr w:type="spellEnd"/>
    </w:p>
    <w:p w:rsidR="000042BB" w:rsidRPr="009D457E" w:rsidRDefault="000042BB" w:rsidP="009D457E">
      <w:pPr>
        <w:spacing w:after="0" w:line="240" w:lineRule="auto"/>
        <w:rPr>
          <w:rFonts w:cstheme="minorHAnsi"/>
          <w:sz w:val="22"/>
          <w:szCs w:val="22"/>
        </w:rPr>
      </w:pPr>
    </w:p>
    <w:p w:rsidR="009D457E" w:rsidRPr="009D457E" w:rsidRDefault="009D457E" w:rsidP="009D457E">
      <w:pPr>
        <w:spacing w:after="0" w:line="240" w:lineRule="auto"/>
        <w:rPr>
          <w:rFonts w:cstheme="minorHAnsi"/>
          <w:sz w:val="22"/>
          <w:szCs w:val="22"/>
        </w:rPr>
      </w:pPr>
      <w:r w:rsidRPr="009D457E">
        <w:rPr>
          <w:rFonts w:cstheme="minorHAnsi"/>
          <w:sz w:val="22"/>
          <w:szCs w:val="22"/>
        </w:rPr>
        <w:t xml:space="preserve">C. </w:t>
      </w:r>
      <w:r w:rsidRPr="006B73BE">
        <w:rPr>
          <w:rFonts w:cstheme="minorHAnsi"/>
          <w:b/>
          <w:sz w:val="22"/>
          <w:szCs w:val="22"/>
        </w:rPr>
        <w:t>Approval of Annual 2019 Meeting Minutes</w:t>
      </w:r>
      <w:r w:rsidRPr="009D457E">
        <w:rPr>
          <w:rFonts w:cstheme="minorHAnsi"/>
          <w:sz w:val="22"/>
          <w:szCs w:val="22"/>
        </w:rPr>
        <w:t xml:space="preserve"> [attached]</w:t>
      </w:r>
      <w:r w:rsidR="006B73BE">
        <w:rPr>
          <w:rFonts w:cstheme="minorHAnsi"/>
          <w:sz w:val="22"/>
          <w:szCs w:val="22"/>
        </w:rPr>
        <w:t xml:space="preserve">    </w:t>
      </w:r>
      <w:r w:rsidR="006B73BE" w:rsidRPr="009D457E">
        <w:rPr>
          <w:rFonts w:cstheme="minorHAnsi"/>
          <w:sz w:val="22"/>
          <w:szCs w:val="22"/>
        </w:rPr>
        <w:t xml:space="preserve">Bernier 5 </w:t>
      </w:r>
      <w:proofErr w:type="spellStart"/>
      <w:r w:rsidR="006B73BE" w:rsidRPr="009D457E">
        <w:rPr>
          <w:rFonts w:cstheme="minorHAnsi"/>
          <w:sz w:val="22"/>
          <w:szCs w:val="22"/>
        </w:rPr>
        <w:t>mins</w:t>
      </w:r>
      <w:proofErr w:type="spellEnd"/>
    </w:p>
    <w:p w:rsidR="00B73B37" w:rsidRDefault="006B73BE" w:rsidP="009D457E">
      <w:pPr>
        <w:spacing w:after="0" w:line="240" w:lineRule="auto"/>
        <w:rPr>
          <w:rFonts w:cstheme="minorHAnsi"/>
          <w:sz w:val="22"/>
          <w:szCs w:val="22"/>
        </w:rPr>
      </w:pPr>
      <w:r>
        <w:rPr>
          <w:rFonts w:cstheme="minorHAnsi"/>
          <w:sz w:val="22"/>
          <w:szCs w:val="22"/>
        </w:rPr>
        <w:t xml:space="preserve">Meeting minutes from the June 2091 Annual meeting of the Executive Committee were posted to ALA Connect.  </w:t>
      </w:r>
      <w:r w:rsidR="009A1ADB">
        <w:rPr>
          <w:rFonts w:cstheme="minorHAnsi"/>
          <w:sz w:val="22"/>
          <w:szCs w:val="22"/>
        </w:rPr>
        <w:t xml:space="preserve"> </w:t>
      </w:r>
      <w:r>
        <w:rPr>
          <w:rFonts w:cstheme="minorHAnsi"/>
          <w:sz w:val="22"/>
          <w:szCs w:val="22"/>
        </w:rPr>
        <w:t xml:space="preserve">Draft minutes were unanimously approved.  </w:t>
      </w:r>
    </w:p>
    <w:p w:rsidR="009D457E" w:rsidRPr="009D457E" w:rsidRDefault="009D457E" w:rsidP="009D457E">
      <w:pPr>
        <w:spacing w:after="0" w:line="240" w:lineRule="auto"/>
        <w:rPr>
          <w:rFonts w:cstheme="minorHAnsi"/>
          <w:sz w:val="22"/>
          <w:szCs w:val="22"/>
        </w:rPr>
      </w:pPr>
    </w:p>
    <w:p w:rsidR="009D457E" w:rsidRDefault="009D457E" w:rsidP="009D457E">
      <w:pPr>
        <w:spacing w:after="0" w:line="240" w:lineRule="auto"/>
        <w:rPr>
          <w:rFonts w:cstheme="minorHAnsi"/>
          <w:sz w:val="22"/>
          <w:szCs w:val="22"/>
        </w:rPr>
      </w:pPr>
      <w:r w:rsidRPr="009D457E">
        <w:rPr>
          <w:rFonts w:cstheme="minorHAnsi"/>
          <w:sz w:val="22"/>
          <w:szCs w:val="22"/>
        </w:rPr>
        <w:t xml:space="preserve">D. </w:t>
      </w:r>
      <w:r w:rsidRPr="006B73BE">
        <w:rPr>
          <w:rFonts w:cstheme="minorHAnsi"/>
          <w:b/>
          <w:sz w:val="22"/>
          <w:szCs w:val="22"/>
        </w:rPr>
        <w:t>Officers’ Reports</w:t>
      </w:r>
      <w:r w:rsidRPr="009D457E">
        <w:rPr>
          <w:rFonts w:cstheme="minorHAnsi"/>
          <w:sz w:val="22"/>
          <w:szCs w:val="22"/>
        </w:rPr>
        <w:t>:</w:t>
      </w:r>
    </w:p>
    <w:p w:rsidR="00B00AC4" w:rsidRPr="009D457E" w:rsidRDefault="00B00AC4" w:rsidP="009D457E">
      <w:pPr>
        <w:spacing w:after="0" w:line="240" w:lineRule="auto"/>
        <w:rPr>
          <w:rFonts w:cstheme="minorHAnsi"/>
          <w:sz w:val="22"/>
          <w:szCs w:val="22"/>
        </w:rPr>
      </w:pPr>
      <w:r w:rsidRPr="006B73BE">
        <w:rPr>
          <w:rFonts w:cstheme="minorHAnsi"/>
          <w:b/>
          <w:sz w:val="22"/>
          <w:szCs w:val="22"/>
        </w:rPr>
        <w:t>Chair’s Report</w:t>
      </w:r>
      <w:r>
        <w:rPr>
          <w:rFonts w:cstheme="minorHAnsi"/>
          <w:sz w:val="22"/>
          <w:szCs w:val="22"/>
        </w:rPr>
        <w:t xml:space="preserve"> </w:t>
      </w:r>
      <w:r w:rsidR="009A1ADB">
        <w:rPr>
          <w:rFonts w:cstheme="minorHAnsi"/>
          <w:sz w:val="22"/>
          <w:szCs w:val="22"/>
        </w:rPr>
        <w:t>(Bernier</w:t>
      </w:r>
      <w:proofErr w:type="gramStart"/>
      <w:r w:rsidR="009A1ADB">
        <w:rPr>
          <w:rFonts w:cstheme="minorHAnsi"/>
          <w:sz w:val="22"/>
          <w:szCs w:val="22"/>
        </w:rPr>
        <w:t>)</w:t>
      </w:r>
      <w:r>
        <w:rPr>
          <w:rFonts w:cstheme="minorHAnsi"/>
          <w:sz w:val="22"/>
          <w:szCs w:val="22"/>
        </w:rPr>
        <w:t>–</w:t>
      </w:r>
      <w:proofErr w:type="gramEnd"/>
      <w:r>
        <w:rPr>
          <w:rFonts w:cstheme="minorHAnsi"/>
          <w:sz w:val="22"/>
          <w:szCs w:val="22"/>
        </w:rPr>
        <w:t xml:space="preserve"> </w:t>
      </w:r>
      <w:r w:rsidR="009A1ADB">
        <w:rPr>
          <w:rFonts w:cstheme="minorHAnsi"/>
          <w:sz w:val="22"/>
          <w:szCs w:val="22"/>
        </w:rPr>
        <w:t>the</w:t>
      </w:r>
      <w:r w:rsidR="006B73BE">
        <w:rPr>
          <w:rFonts w:cstheme="minorHAnsi"/>
          <w:sz w:val="22"/>
          <w:szCs w:val="22"/>
        </w:rPr>
        <w:t xml:space="preserve"> </w:t>
      </w:r>
      <w:r w:rsidR="009A1ADB">
        <w:rPr>
          <w:rFonts w:cstheme="minorHAnsi"/>
          <w:sz w:val="22"/>
          <w:szCs w:val="22"/>
        </w:rPr>
        <w:t>report of the LHRT Chair was posted to ALA Connect.   LHRT is</w:t>
      </w:r>
      <w:r>
        <w:rPr>
          <w:rFonts w:cstheme="minorHAnsi"/>
          <w:sz w:val="22"/>
          <w:szCs w:val="22"/>
        </w:rPr>
        <w:t xml:space="preserve"> in </w:t>
      </w:r>
      <w:r w:rsidR="009A1ADB">
        <w:rPr>
          <w:rFonts w:cstheme="minorHAnsi"/>
          <w:sz w:val="22"/>
          <w:szCs w:val="22"/>
        </w:rPr>
        <w:t xml:space="preserve">a </w:t>
      </w:r>
      <w:r>
        <w:rPr>
          <w:rFonts w:cstheme="minorHAnsi"/>
          <w:sz w:val="22"/>
          <w:szCs w:val="22"/>
        </w:rPr>
        <w:t xml:space="preserve">strong position.  </w:t>
      </w:r>
      <w:r w:rsidR="009A1ADB">
        <w:rPr>
          <w:rFonts w:cstheme="minorHAnsi"/>
          <w:sz w:val="22"/>
          <w:szCs w:val="22"/>
        </w:rPr>
        <w:t>Bernier thanked</w:t>
      </w:r>
      <w:r>
        <w:rPr>
          <w:rFonts w:cstheme="minorHAnsi"/>
          <w:sz w:val="22"/>
          <w:szCs w:val="22"/>
        </w:rPr>
        <w:t xml:space="preserve"> </w:t>
      </w:r>
      <w:r w:rsidR="009A1ADB">
        <w:rPr>
          <w:rFonts w:cstheme="minorHAnsi"/>
          <w:sz w:val="22"/>
          <w:szCs w:val="22"/>
        </w:rPr>
        <w:t xml:space="preserve">the </w:t>
      </w:r>
      <w:r>
        <w:rPr>
          <w:rFonts w:cstheme="minorHAnsi"/>
          <w:sz w:val="22"/>
          <w:szCs w:val="22"/>
        </w:rPr>
        <w:t xml:space="preserve">Executive Committee for their support as he transitions to </w:t>
      </w:r>
      <w:r w:rsidR="009A1ADB">
        <w:rPr>
          <w:rFonts w:cstheme="minorHAnsi"/>
          <w:sz w:val="22"/>
          <w:szCs w:val="22"/>
        </w:rPr>
        <w:t xml:space="preserve">a </w:t>
      </w:r>
      <w:r>
        <w:rPr>
          <w:rFonts w:cstheme="minorHAnsi"/>
          <w:sz w:val="22"/>
          <w:szCs w:val="22"/>
        </w:rPr>
        <w:t xml:space="preserve">leadership role.   </w:t>
      </w:r>
      <w:r w:rsidR="009A1ADB">
        <w:rPr>
          <w:rFonts w:cstheme="minorHAnsi"/>
          <w:sz w:val="22"/>
          <w:szCs w:val="22"/>
        </w:rPr>
        <w:t xml:space="preserve">Bernier </w:t>
      </w:r>
      <w:proofErr w:type="spellStart"/>
      <w:r w:rsidR="009A1ADB">
        <w:rPr>
          <w:rFonts w:cstheme="minorHAnsi"/>
          <w:sz w:val="22"/>
          <w:szCs w:val="22"/>
        </w:rPr>
        <w:t>athanked</w:t>
      </w:r>
      <w:proofErr w:type="spellEnd"/>
      <w:r w:rsidR="009A1ADB">
        <w:rPr>
          <w:rFonts w:cstheme="minorHAnsi"/>
          <w:sz w:val="22"/>
          <w:szCs w:val="22"/>
        </w:rPr>
        <w:t xml:space="preserve"> Brett Spencer for his work on </w:t>
      </w:r>
      <w:r>
        <w:rPr>
          <w:rFonts w:cstheme="minorHAnsi"/>
          <w:sz w:val="22"/>
          <w:szCs w:val="22"/>
        </w:rPr>
        <w:t xml:space="preserve">LHRT </w:t>
      </w:r>
      <w:r w:rsidRPr="009A1ADB">
        <w:rPr>
          <w:rFonts w:cstheme="minorHAnsi"/>
          <w:i/>
          <w:sz w:val="22"/>
          <w:szCs w:val="22"/>
        </w:rPr>
        <w:t>News and Notes</w:t>
      </w:r>
      <w:r>
        <w:rPr>
          <w:rFonts w:cstheme="minorHAnsi"/>
          <w:sz w:val="22"/>
          <w:szCs w:val="22"/>
        </w:rPr>
        <w:t xml:space="preserve"> </w:t>
      </w:r>
      <w:r w:rsidR="009A1ADB">
        <w:rPr>
          <w:rFonts w:cstheme="minorHAnsi"/>
          <w:sz w:val="22"/>
          <w:szCs w:val="22"/>
        </w:rPr>
        <w:t xml:space="preserve">and notes that the journal </w:t>
      </w:r>
      <w:r w:rsidR="009A1ADB">
        <w:rPr>
          <w:rFonts w:cstheme="minorHAnsi"/>
          <w:i/>
          <w:sz w:val="22"/>
          <w:szCs w:val="22"/>
        </w:rPr>
        <w:t xml:space="preserve">LCHS </w:t>
      </w:r>
      <w:r w:rsidR="009A1ADB">
        <w:rPr>
          <w:rFonts w:cstheme="minorHAnsi"/>
          <w:sz w:val="22"/>
          <w:szCs w:val="22"/>
        </w:rPr>
        <w:t xml:space="preserve">is </w:t>
      </w:r>
      <w:r>
        <w:rPr>
          <w:rFonts w:cstheme="minorHAnsi"/>
          <w:sz w:val="22"/>
          <w:szCs w:val="22"/>
        </w:rPr>
        <w:t>now entering its 4</w:t>
      </w:r>
      <w:r w:rsidRPr="00B00AC4">
        <w:rPr>
          <w:rFonts w:cstheme="minorHAnsi"/>
          <w:sz w:val="22"/>
          <w:szCs w:val="22"/>
          <w:vertAlign w:val="superscript"/>
        </w:rPr>
        <w:t>th</w:t>
      </w:r>
      <w:r>
        <w:rPr>
          <w:rFonts w:cstheme="minorHAnsi"/>
          <w:sz w:val="22"/>
          <w:szCs w:val="22"/>
        </w:rPr>
        <w:t xml:space="preserve"> year.  </w:t>
      </w:r>
      <w:r>
        <w:rPr>
          <w:rFonts w:cstheme="minorHAnsi"/>
          <w:sz w:val="22"/>
          <w:szCs w:val="22"/>
        </w:rPr>
        <w:br/>
      </w:r>
      <w:r w:rsidR="009A1ADB">
        <w:rPr>
          <w:rFonts w:cstheme="minorHAnsi"/>
          <w:sz w:val="22"/>
          <w:szCs w:val="22"/>
        </w:rPr>
        <w:t>Bernier announced that members have been appointed to all</w:t>
      </w:r>
      <w:r>
        <w:rPr>
          <w:rFonts w:cstheme="minorHAnsi"/>
          <w:sz w:val="22"/>
          <w:szCs w:val="22"/>
        </w:rPr>
        <w:t xml:space="preserve"> 4 </w:t>
      </w:r>
      <w:r w:rsidR="009A1ADB">
        <w:rPr>
          <w:rFonts w:cstheme="minorHAnsi"/>
          <w:sz w:val="22"/>
          <w:szCs w:val="22"/>
        </w:rPr>
        <w:t>LHRT award committees.  He has recruited several</w:t>
      </w:r>
      <w:r>
        <w:rPr>
          <w:rFonts w:cstheme="minorHAnsi"/>
          <w:sz w:val="22"/>
          <w:szCs w:val="22"/>
        </w:rPr>
        <w:t xml:space="preserve"> LIS students to se</w:t>
      </w:r>
      <w:r w:rsidR="009A1ADB">
        <w:rPr>
          <w:rFonts w:cstheme="minorHAnsi"/>
          <w:sz w:val="22"/>
          <w:szCs w:val="22"/>
        </w:rPr>
        <w:t>rve as observers of committees and hopes that</w:t>
      </w:r>
      <w:r>
        <w:rPr>
          <w:rFonts w:cstheme="minorHAnsi"/>
          <w:sz w:val="22"/>
          <w:szCs w:val="22"/>
        </w:rPr>
        <w:t xml:space="preserve"> going f</w:t>
      </w:r>
      <w:r w:rsidR="009A1ADB">
        <w:rPr>
          <w:rFonts w:cstheme="minorHAnsi"/>
          <w:sz w:val="22"/>
          <w:szCs w:val="22"/>
        </w:rPr>
        <w:t>orward we can include at least one</w:t>
      </w:r>
      <w:r>
        <w:rPr>
          <w:rFonts w:cstheme="minorHAnsi"/>
          <w:sz w:val="22"/>
          <w:szCs w:val="22"/>
        </w:rPr>
        <w:t xml:space="preserve"> LIS student on each committe</w:t>
      </w:r>
      <w:r w:rsidR="009A1ADB">
        <w:rPr>
          <w:rFonts w:cstheme="minorHAnsi"/>
          <w:sz w:val="22"/>
          <w:szCs w:val="22"/>
        </w:rPr>
        <w:t xml:space="preserve">e as a way of engaging with newer (potential) members.  </w:t>
      </w:r>
      <w:r w:rsidR="009A1ADB">
        <w:rPr>
          <w:rFonts w:cstheme="minorHAnsi"/>
          <w:sz w:val="22"/>
          <w:szCs w:val="22"/>
        </w:rPr>
        <w:br/>
        <w:t>Bernier is attending ALA Midwinter and plans to</w:t>
      </w:r>
      <w:r>
        <w:rPr>
          <w:rFonts w:cstheme="minorHAnsi"/>
          <w:sz w:val="22"/>
          <w:szCs w:val="22"/>
        </w:rPr>
        <w:t xml:space="preserve"> represent LHRT at RTCA and organizational effectiveness meetings.  </w:t>
      </w:r>
    </w:p>
    <w:p w:rsidR="009D457E" w:rsidRDefault="009D457E" w:rsidP="009D457E">
      <w:pPr>
        <w:spacing w:after="0" w:line="240" w:lineRule="auto"/>
        <w:rPr>
          <w:rFonts w:cstheme="minorHAnsi"/>
          <w:sz w:val="22"/>
          <w:szCs w:val="22"/>
        </w:rPr>
      </w:pPr>
    </w:p>
    <w:p w:rsidR="009D457E" w:rsidRPr="00EC7BBB" w:rsidRDefault="009A1ADB" w:rsidP="009D457E">
      <w:pPr>
        <w:spacing w:after="0" w:line="240" w:lineRule="auto"/>
        <w:rPr>
          <w:rFonts w:cstheme="minorHAnsi"/>
          <w:sz w:val="22"/>
          <w:szCs w:val="22"/>
        </w:rPr>
      </w:pPr>
      <w:r>
        <w:rPr>
          <w:rFonts w:cstheme="minorHAnsi"/>
          <w:sz w:val="22"/>
          <w:szCs w:val="22"/>
        </w:rPr>
        <w:t xml:space="preserve">1  </w:t>
      </w:r>
      <w:r w:rsidR="009D457E" w:rsidRPr="009A1ADB">
        <w:rPr>
          <w:rFonts w:cstheme="minorHAnsi"/>
          <w:b/>
          <w:sz w:val="22"/>
          <w:szCs w:val="22"/>
        </w:rPr>
        <w:t>2020 Edward G. Holley Speaker</w:t>
      </w:r>
      <w:r w:rsidR="009D457E" w:rsidRPr="009D457E">
        <w:rPr>
          <w:rFonts w:cstheme="minorHAnsi"/>
          <w:sz w:val="22"/>
          <w:szCs w:val="22"/>
        </w:rPr>
        <w:t xml:space="preserve"> (Bernier)</w:t>
      </w:r>
      <w:r w:rsidR="00B00AC4">
        <w:rPr>
          <w:rFonts w:cstheme="minorHAnsi"/>
          <w:sz w:val="22"/>
          <w:szCs w:val="22"/>
        </w:rPr>
        <w:br/>
      </w:r>
      <w:r>
        <w:rPr>
          <w:rFonts w:cstheme="minorHAnsi"/>
          <w:sz w:val="22"/>
          <w:szCs w:val="22"/>
        </w:rPr>
        <w:t xml:space="preserve">Lisa </w:t>
      </w:r>
      <w:proofErr w:type="spellStart"/>
      <w:r w:rsidRPr="009A1ADB">
        <w:rPr>
          <w:rFonts w:cstheme="minorHAnsi"/>
          <w:sz w:val="22"/>
          <w:szCs w:val="22"/>
        </w:rPr>
        <w:t>Tetrault</w:t>
      </w:r>
      <w:proofErr w:type="spellEnd"/>
      <w:r>
        <w:rPr>
          <w:rFonts w:cstheme="minorHAnsi"/>
          <w:sz w:val="22"/>
          <w:szCs w:val="22"/>
        </w:rPr>
        <w:t xml:space="preserve"> from Carnegie Mellon has accepted our invitation to give the Edward G. Holley lecture at the 2020 conference.  </w:t>
      </w:r>
      <w:r w:rsidR="00EC7BBB">
        <w:rPr>
          <w:rFonts w:cstheme="minorHAnsi"/>
          <w:sz w:val="22"/>
          <w:szCs w:val="22"/>
        </w:rPr>
        <w:t xml:space="preserve">She is a historian who </w:t>
      </w:r>
      <w:r w:rsidR="00EC7BBB" w:rsidRPr="00EC7BBB">
        <w:rPr>
          <w:rFonts w:cstheme="minorHAnsi"/>
          <w:sz w:val="22"/>
          <w:szCs w:val="22"/>
        </w:rPr>
        <w:t>specializes in the history of U.S. women and gender</w:t>
      </w:r>
      <w:r w:rsidR="00EC7BBB">
        <w:rPr>
          <w:rFonts w:cstheme="minorHAnsi"/>
          <w:sz w:val="22"/>
          <w:szCs w:val="22"/>
        </w:rPr>
        <w:t xml:space="preserve">.  </w:t>
      </w:r>
      <w:proofErr w:type="gramStart"/>
      <w:r w:rsidR="00EC7BBB">
        <w:rPr>
          <w:rFonts w:cstheme="minorHAnsi"/>
          <w:sz w:val="22"/>
          <w:szCs w:val="22"/>
        </w:rPr>
        <w:t xml:space="preserve">She’s </w:t>
      </w:r>
      <w:r w:rsidR="00EC7BBB" w:rsidRPr="00EC7BBB">
        <w:rPr>
          <w:rFonts w:cstheme="minorHAnsi"/>
          <w:sz w:val="22"/>
          <w:szCs w:val="22"/>
        </w:rPr>
        <w:t xml:space="preserve"> published</w:t>
      </w:r>
      <w:proofErr w:type="gramEnd"/>
      <w:r w:rsidR="00EC7BBB" w:rsidRPr="00EC7BBB">
        <w:rPr>
          <w:rFonts w:cstheme="minorHAnsi"/>
          <w:sz w:val="22"/>
          <w:szCs w:val="22"/>
        </w:rPr>
        <w:t xml:space="preserve"> a very important book in US history</w:t>
      </w:r>
      <w:r w:rsidR="00EC7BBB">
        <w:rPr>
          <w:rFonts w:cstheme="minorHAnsi"/>
          <w:sz w:val="22"/>
          <w:szCs w:val="22"/>
        </w:rPr>
        <w:t xml:space="preserve">, </w:t>
      </w:r>
      <w:r w:rsidR="00EC7BBB" w:rsidRPr="00EC7BBB">
        <w:rPr>
          <w:rFonts w:cstheme="minorHAnsi"/>
          <w:i/>
          <w:sz w:val="22"/>
          <w:szCs w:val="22"/>
        </w:rPr>
        <w:t>The Myth of Seneca Falls: Memory and the Women's Suffrage Movement, 1848-1898</w:t>
      </w:r>
      <w:r w:rsidR="00EC7BBB">
        <w:rPr>
          <w:rFonts w:cstheme="minorHAnsi"/>
          <w:sz w:val="22"/>
          <w:szCs w:val="22"/>
        </w:rPr>
        <w:t>.</w:t>
      </w:r>
    </w:p>
    <w:p w:rsidR="00E768A9" w:rsidRDefault="00E768A9" w:rsidP="009D457E">
      <w:pPr>
        <w:spacing w:after="0" w:line="240" w:lineRule="auto"/>
        <w:rPr>
          <w:rFonts w:cstheme="minorHAnsi"/>
          <w:sz w:val="22"/>
          <w:szCs w:val="22"/>
        </w:rPr>
      </w:pPr>
    </w:p>
    <w:p w:rsidR="00B73B37" w:rsidRDefault="009D457E" w:rsidP="009D457E">
      <w:pPr>
        <w:spacing w:after="0" w:line="240" w:lineRule="auto"/>
        <w:rPr>
          <w:rFonts w:cstheme="minorHAnsi"/>
          <w:sz w:val="22"/>
          <w:szCs w:val="22"/>
        </w:rPr>
      </w:pPr>
      <w:r w:rsidRPr="009D457E">
        <w:rPr>
          <w:rFonts w:cstheme="minorHAnsi"/>
          <w:sz w:val="22"/>
          <w:szCs w:val="22"/>
        </w:rPr>
        <w:t xml:space="preserve">2. </w:t>
      </w:r>
      <w:r w:rsidR="00EC7BBB">
        <w:rPr>
          <w:rFonts w:cstheme="minorHAnsi"/>
          <w:b/>
          <w:sz w:val="22"/>
          <w:szCs w:val="22"/>
        </w:rPr>
        <w:t>2020</w:t>
      </w:r>
      <w:r w:rsidR="00EC7BBB">
        <w:rPr>
          <w:rFonts w:cstheme="minorHAnsi"/>
          <w:sz w:val="22"/>
          <w:szCs w:val="22"/>
        </w:rPr>
        <w:t xml:space="preserve"> </w:t>
      </w:r>
      <w:r w:rsidRPr="00EC7BBB">
        <w:rPr>
          <w:rFonts w:cstheme="minorHAnsi"/>
          <w:b/>
          <w:sz w:val="22"/>
          <w:szCs w:val="22"/>
        </w:rPr>
        <w:t>Research Forum</w:t>
      </w:r>
    </w:p>
    <w:p w:rsidR="009D457E" w:rsidRDefault="00164AB3" w:rsidP="00EC7BBB">
      <w:pPr>
        <w:spacing w:after="0" w:line="240" w:lineRule="auto"/>
        <w:rPr>
          <w:rFonts w:cstheme="minorHAnsi"/>
          <w:sz w:val="22"/>
          <w:szCs w:val="22"/>
        </w:rPr>
      </w:pPr>
      <w:r>
        <w:rPr>
          <w:rFonts w:cstheme="minorHAnsi"/>
          <w:color w:val="FF0000"/>
          <w:sz w:val="22"/>
          <w:szCs w:val="22"/>
        </w:rPr>
        <w:t xml:space="preserve">Action Item: </w:t>
      </w:r>
      <w:proofErr w:type="spellStart"/>
      <w:r w:rsidR="00EC7BBB">
        <w:rPr>
          <w:rFonts w:cstheme="minorHAnsi"/>
          <w:sz w:val="22"/>
          <w:szCs w:val="22"/>
        </w:rPr>
        <w:t>Pozzi</w:t>
      </w:r>
      <w:proofErr w:type="spellEnd"/>
      <w:r w:rsidR="00EC7BBB">
        <w:rPr>
          <w:rFonts w:cstheme="minorHAnsi"/>
          <w:sz w:val="22"/>
          <w:szCs w:val="22"/>
        </w:rPr>
        <w:t xml:space="preserve">, Bernier, and </w:t>
      </w:r>
      <w:proofErr w:type="spellStart"/>
      <w:r w:rsidR="00EC7BBB">
        <w:rPr>
          <w:rFonts w:cstheme="minorHAnsi"/>
          <w:sz w:val="22"/>
          <w:szCs w:val="22"/>
        </w:rPr>
        <w:t>Bossaller</w:t>
      </w:r>
      <w:proofErr w:type="spellEnd"/>
      <w:r w:rsidR="00EC7BBB">
        <w:rPr>
          <w:rFonts w:cstheme="minorHAnsi"/>
          <w:sz w:val="22"/>
          <w:szCs w:val="22"/>
        </w:rPr>
        <w:t xml:space="preserve"> volunteered to take the lead on</w:t>
      </w:r>
      <w:r>
        <w:rPr>
          <w:rFonts w:cstheme="minorHAnsi"/>
          <w:sz w:val="22"/>
          <w:szCs w:val="22"/>
        </w:rPr>
        <w:t xml:space="preserve"> the 2020 LHRT Research Forum.  This group will select a Forum theme, issue the CFP issued and</w:t>
      </w:r>
      <w:r w:rsidR="00EC7BBB">
        <w:rPr>
          <w:rFonts w:cstheme="minorHAnsi"/>
          <w:sz w:val="22"/>
          <w:szCs w:val="22"/>
        </w:rPr>
        <w:t xml:space="preserve"> </w:t>
      </w:r>
      <w:r>
        <w:rPr>
          <w:rFonts w:cstheme="minorHAnsi"/>
          <w:sz w:val="22"/>
          <w:szCs w:val="22"/>
        </w:rPr>
        <w:t xml:space="preserve">review submissions. They will </w:t>
      </w:r>
      <w:r>
        <w:rPr>
          <w:rFonts w:cstheme="minorHAnsi"/>
          <w:sz w:val="22"/>
          <w:szCs w:val="22"/>
        </w:rPr>
        <w:lastRenderedPageBreak/>
        <w:t xml:space="preserve">recruit others if needed. </w:t>
      </w:r>
      <w:r w:rsidR="00EC7BBB">
        <w:rPr>
          <w:rFonts w:cstheme="minorHAnsi"/>
          <w:sz w:val="22"/>
          <w:szCs w:val="22"/>
        </w:rPr>
        <w:t>Bernier has requested our usual Sunday time slot subject to ALA approval</w:t>
      </w:r>
      <w:r w:rsidR="00E768A9">
        <w:rPr>
          <w:rFonts w:cstheme="minorHAnsi"/>
          <w:sz w:val="22"/>
          <w:szCs w:val="22"/>
        </w:rPr>
        <w:br/>
      </w:r>
    </w:p>
    <w:p w:rsidR="00E768A9" w:rsidRPr="009D457E" w:rsidRDefault="00E768A9" w:rsidP="009D457E">
      <w:pPr>
        <w:spacing w:after="0" w:line="240" w:lineRule="auto"/>
        <w:rPr>
          <w:rFonts w:cstheme="minorHAnsi"/>
          <w:sz w:val="22"/>
          <w:szCs w:val="22"/>
        </w:rPr>
      </w:pPr>
    </w:p>
    <w:p w:rsidR="009D457E" w:rsidRPr="009D457E" w:rsidRDefault="009D457E" w:rsidP="009D457E">
      <w:pPr>
        <w:spacing w:after="0" w:line="240" w:lineRule="auto"/>
        <w:rPr>
          <w:rFonts w:cstheme="minorHAnsi"/>
          <w:sz w:val="22"/>
          <w:szCs w:val="22"/>
        </w:rPr>
      </w:pPr>
      <w:r w:rsidRPr="009D457E">
        <w:rPr>
          <w:rFonts w:cstheme="minorHAnsi"/>
          <w:sz w:val="22"/>
          <w:szCs w:val="22"/>
        </w:rPr>
        <w:t xml:space="preserve">3. </w:t>
      </w:r>
      <w:r w:rsidRPr="00EC7BBB">
        <w:rPr>
          <w:rFonts w:cstheme="minorHAnsi"/>
          <w:b/>
          <w:sz w:val="22"/>
          <w:szCs w:val="22"/>
        </w:rPr>
        <w:t>LHRT Awards</w:t>
      </w:r>
    </w:p>
    <w:p w:rsidR="009D457E" w:rsidRDefault="009D457E" w:rsidP="009D457E">
      <w:pPr>
        <w:spacing w:after="0" w:line="240" w:lineRule="auto"/>
        <w:rPr>
          <w:rFonts w:cstheme="minorHAnsi"/>
          <w:sz w:val="22"/>
          <w:szCs w:val="22"/>
        </w:rPr>
      </w:pPr>
      <w:proofErr w:type="gramStart"/>
      <w:r w:rsidRPr="009D457E">
        <w:rPr>
          <w:rFonts w:cstheme="minorHAnsi"/>
          <w:sz w:val="22"/>
          <w:szCs w:val="22"/>
        </w:rPr>
        <w:t>a</w:t>
      </w:r>
      <w:proofErr w:type="gramEnd"/>
      <w:r w:rsidRPr="009D457E">
        <w:rPr>
          <w:rFonts w:cstheme="minorHAnsi"/>
          <w:sz w:val="22"/>
          <w:szCs w:val="22"/>
        </w:rPr>
        <w:t>. Donald G. Davis Article Award (Spencer, Chair)</w:t>
      </w:r>
    </w:p>
    <w:p w:rsidR="00B73B37" w:rsidRDefault="00B73B37" w:rsidP="009D457E">
      <w:pPr>
        <w:spacing w:after="0" w:line="240" w:lineRule="auto"/>
        <w:rPr>
          <w:rFonts w:cstheme="minorHAnsi"/>
          <w:sz w:val="22"/>
          <w:szCs w:val="22"/>
        </w:rPr>
      </w:pPr>
      <w:r>
        <w:rPr>
          <w:rFonts w:cstheme="minorHAnsi"/>
          <w:sz w:val="22"/>
          <w:szCs w:val="22"/>
        </w:rPr>
        <w:t xml:space="preserve">Nominations </w:t>
      </w:r>
      <w:r w:rsidR="004B4B3E">
        <w:rPr>
          <w:rFonts w:cstheme="minorHAnsi"/>
          <w:sz w:val="22"/>
          <w:szCs w:val="22"/>
        </w:rPr>
        <w:t xml:space="preserve">have closed. </w:t>
      </w:r>
      <w:r>
        <w:rPr>
          <w:rFonts w:cstheme="minorHAnsi"/>
          <w:sz w:val="22"/>
          <w:szCs w:val="22"/>
        </w:rPr>
        <w:t xml:space="preserve"> </w:t>
      </w:r>
      <w:r w:rsidR="004B4B3E">
        <w:rPr>
          <w:rFonts w:cstheme="minorHAnsi"/>
          <w:sz w:val="22"/>
          <w:szCs w:val="22"/>
        </w:rPr>
        <w:t xml:space="preserve">Have received 9 nominations.  </w:t>
      </w:r>
      <w:r>
        <w:rPr>
          <w:rFonts w:cstheme="minorHAnsi"/>
          <w:sz w:val="22"/>
          <w:szCs w:val="22"/>
        </w:rPr>
        <w:t xml:space="preserve">Members advertised outside ALA including </w:t>
      </w:r>
      <w:r w:rsidR="00164AB3">
        <w:rPr>
          <w:rFonts w:cstheme="minorHAnsi"/>
          <w:sz w:val="22"/>
          <w:szCs w:val="22"/>
        </w:rPr>
        <w:t xml:space="preserve">the </w:t>
      </w:r>
      <w:r>
        <w:rPr>
          <w:rFonts w:cstheme="minorHAnsi"/>
          <w:sz w:val="22"/>
          <w:szCs w:val="22"/>
        </w:rPr>
        <w:t xml:space="preserve">American Historical Association, Organization of State and Local Historians, Archives and History group in </w:t>
      </w:r>
      <w:r w:rsidR="004B4B3E">
        <w:rPr>
          <w:rFonts w:cstheme="minorHAnsi"/>
          <w:sz w:val="22"/>
          <w:szCs w:val="22"/>
        </w:rPr>
        <w:t xml:space="preserve">SAA.   </w:t>
      </w:r>
      <w:r w:rsidR="004B4B3E">
        <w:rPr>
          <w:rFonts w:cstheme="minorHAnsi"/>
          <w:color w:val="FF0000"/>
          <w:sz w:val="22"/>
          <w:szCs w:val="22"/>
        </w:rPr>
        <w:t xml:space="preserve">Action Item: </w:t>
      </w:r>
      <w:r w:rsidR="004B4B3E">
        <w:rPr>
          <w:rFonts w:cstheme="minorHAnsi"/>
          <w:sz w:val="22"/>
          <w:szCs w:val="22"/>
        </w:rPr>
        <w:t>Spencer will share a full list of places award advertised in case it is useful to other award committee chairs.</w:t>
      </w:r>
      <w:r w:rsidR="004B4B3E">
        <w:rPr>
          <w:rFonts w:cstheme="minorHAnsi"/>
          <w:sz w:val="22"/>
          <w:szCs w:val="22"/>
        </w:rPr>
        <w:br/>
        <w:t xml:space="preserve">Group discussed </w:t>
      </w:r>
      <w:r>
        <w:rPr>
          <w:rFonts w:cstheme="minorHAnsi"/>
          <w:sz w:val="22"/>
          <w:szCs w:val="22"/>
        </w:rPr>
        <w:t xml:space="preserve">whether to include book chapters.  </w:t>
      </w:r>
      <w:r w:rsidR="004B4B3E">
        <w:rPr>
          <w:rFonts w:cstheme="minorHAnsi"/>
          <w:sz w:val="22"/>
          <w:szCs w:val="22"/>
        </w:rPr>
        <w:t>Spencer c</w:t>
      </w:r>
      <w:r>
        <w:rPr>
          <w:rFonts w:cstheme="minorHAnsi"/>
          <w:sz w:val="22"/>
          <w:szCs w:val="22"/>
        </w:rPr>
        <w:t>onsulted with several members including past commi</w:t>
      </w:r>
      <w:r w:rsidR="004B4B3E">
        <w:rPr>
          <w:rFonts w:cstheme="minorHAnsi"/>
          <w:sz w:val="22"/>
          <w:szCs w:val="22"/>
        </w:rPr>
        <w:t>ttee chairs and d</w:t>
      </w:r>
      <w:r>
        <w:rPr>
          <w:rFonts w:cstheme="minorHAnsi"/>
          <w:sz w:val="22"/>
          <w:szCs w:val="22"/>
        </w:rPr>
        <w:t>ecided to accept</w:t>
      </w:r>
      <w:r w:rsidR="004B4B3E">
        <w:rPr>
          <w:rFonts w:cstheme="minorHAnsi"/>
          <w:sz w:val="22"/>
          <w:szCs w:val="22"/>
        </w:rPr>
        <w:t xml:space="preserve"> book chapters this year</w:t>
      </w:r>
      <w:r w:rsidR="00C83C61">
        <w:rPr>
          <w:rFonts w:cstheme="minorHAnsi"/>
          <w:sz w:val="22"/>
          <w:szCs w:val="22"/>
        </w:rPr>
        <w:t xml:space="preserve">.   </w:t>
      </w:r>
      <w:r w:rsidR="004B4B3E">
        <w:rPr>
          <w:rFonts w:cstheme="minorHAnsi"/>
          <w:sz w:val="22"/>
          <w:szCs w:val="22"/>
        </w:rPr>
        <w:br/>
      </w:r>
      <w:r w:rsidR="004B4B3E">
        <w:rPr>
          <w:rFonts w:cstheme="minorHAnsi"/>
          <w:color w:val="FF0000"/>
          <w:sz w:val="22"/>
          <w:szCs w:val="22"/>
        </w:rPr>
        <w:t xml:space="preserve">Action Item: </w:t>
      </w:r>
      <w:r w:rsidR="004B4B3E">
        <w:rPr>
          <w:rFonts w:cstheme="minorHAnsi"/>
          <w:sz w:val="22"/>
          <w:szCs w:val="22"/>
        </w:rPr>
        <w:t>Spencer was asked to write</w:t>
      </w:r>
      <w:r w:rsidR="00C83C61">
        <w:rPr>
          <w:rFonts w:cstheme="minorHAnsi"/>
          <w:sz w:val="22"/>
          <w:szCs w:val="22"/>
        </w:rPr>
        <w:t xml:space="preserve"> a recommendation to the Executive Committee</w:t>
      </w:r>
      <w:r w:rsidR="004B4B3E">
        <w:rPr>
          <w:rFonts w:cstheme="minorHAnsi"/>
          <w:sz w:val="22"/>
          <w:szCs w:val="22"/>
        </w:rPr>
        <w:t xml:space="preserve"> regarding the inclusion/exclusion of book chapters.  This is a recurring issue and we should have </w:t>
      </w:r>
      <w:r w:rsidR="00C83C61">
        <w:rPr>
          <w:rFonts w:cstheme="minorHAnsi"/>
          <w:sz w:val="22"/>
          <w:szCs w:val="22"/>
        </w:rPr>
        <w:t xml:space="preserve">clear and consistent </w:t>
      </w:r>
      <w:r w:rsidR="004B4B3E">
        <w:rPr>
          <w:rFonts w:cstheme="minorHAnsi"/>
          <w:sz w:val="22"/>
          <w:szCs w:val="22"/>
        </w:rPr>
        <w:t>criteria going forward.</w:t>
      </w:r>
    </w:p>
    <w:p w:rsidR="00B73B37" w:rsidRPr="009D457E" w:rsidRDefault="00B73B37" w:rsidP="009D457E">
      <w:pPr>
        <w:spacing w:after="0" w:line="240" w:lineRule="auto"/>
        <w:rPr>
          <w:rFonts w:cstheme="minorHAnsi"/>
          <w:sz w:val="22"/>
          <w:szCs w:val="22"/>
        </w:rPr>
      </w:pPr>
    </w:p>
    <w:p w:rsidR="009D457E" w:rsidRDefault="009D457E" w:rsidP="009D457E">
      <w:pPr>
        <w:spacing w:after="0" w:line="240" w:lineRule="auto"/>
        <w:rPr>
          <w:rFonts w:cstheme="minorHAnsi"/>
          <w:sz w:val="22"/>
          <w:szCs w:val="22"/>
        </w:rPr>
      </w:pPr>
      <w:proofErr w:type="gramStart"/>
      <w:r w:rsidRPr="009D457E">
        <w:rPr>
          <w:rFonts w:cstheme="minorHAnsi"/>
          <w:sz w:val="22"/>
          <w:szCs w:val="22"/>
        </w:rPr>
        <w:t>b</w:t>
      </w:r>
      <w:proofErr w:type="gramEnd"/>
      <w:r w:rsidRPr="009D457E">
        <w:rPr>
          <w:rFonts w:cstheme="minorHAnsi"/>
          <w:sz w:val="22"/>
          <w:szCs w:val="22"/>
        </w:rPr>
        <w:t xml:space="preserve">. </w:t>
      </w:r>
      <w:r w:rsidRPr="00EC7BBB">
        <w:rPr>
          <w:rFonts w:cstheme="minorHAnsi"/>
          <w:b/>
          <w:sz w:val="22"/>
          <w:szCs w:val="22"/>
        </w:rPr>
        <w:t>Phyllis Dain Dissertation Award</w:t>
      </w:r>
      <w:r w:rsidRPr="009D457E">
        <w:rPr>
          <w:rFonts w:cstheme="minorHAnsi"/>
          <w:sz w:val="22"/>
          <w:szCs w:val="22"/>
        </w:rPr>
        <w:t xml:space="preserve"> (</w:t>
      </w:r>
      <w:r w:rsidR="00EC7BBB">
        <w:rPr>
          <w:rFonts w:cstheme="minorHAnsi"/>
          <w:sz w:val="22"/>
          <w:szCs w:val="22"/>
        </w:rPr>
        <w:t xml:space="preserve">Barry </w:t>
      </w:r>
      <w:proofErr w:type="spellStart"/>
      <w:r w:rsidRPr="009D457E">
        <w:rPr>
          <w:rFonts w:cstheme="minorHAnsi"/>
          <w:sz w:val="22"/>
          <w:szCs w:val="22"/>
        </w:rPr>
        <w:t>Seaver</w:t>
      </w:r>
      <w:proofErr w:type="spellEnd"/>
      <w:r w:rsidRPr="009D457E">
        <w:rPr>
          <w:rFonts w:cstheme="minorHAnsi"/>
          <w:sz w:val="22"/>
          <w:szCs w:val="22"/>
        </w:rPr>
        <w:t>, Chair)</w:t>
      </w:r>
    </w:p>
    <w:p w:rsidR="00C83C61" w:rsidRPr="009D457E" w:rsidRDefault="004B4B3E" w:rsidP="009D457E">
      <w:pPr>
        <w:spacing w:after="0" w:line="240" w:lineRule="auto"/>
        <w:rPr>
          <w:rFonts w:cstheme="minorHAnsi"/>
          <w:sz w:val="22"/>
          <w:szCs w:val="22"/>
        </w:rPr>
      </w:pPr>
      <w:r>
        <w:rPr>
          <w:rFonts w:cstheme="minorHAnsi"/>
          <w:sz w:val="22"/>
          <w:szCs w:val="22"/>
        </w:rPr>
        <w:t xml:space="preserve">Bernier reported that the </w:t>
      </w:r>
      <w:r w:rsidR="00C83C61">
        <w:rPr>
          <w:rFonts w:cstheme="minorHAnsi"/>
          <w:sz w:val="22"/>
          <w:szCs w:val="22"/>
        </w:rPr>
        <w:t xml:space="preserve">committee </w:t>
      </w:r>
      <w:r>
        <w:rPr>
          <w:rFonts w:cstheme="minorHAnsi"/>
          <w:sz w:val="22"/>
          <w:szCs w:val="22"/>
        </w:rPr>
        <w:t>members have been appointed and they have</w:t>
      </w:r>
      <w:r w:rsidR="00C83C61">
        <w:rPr>
          <w:rFonts w:cstheme="minorHAnsi"/>
          <w:sz w:val="22"/>
          <w:szCs w:val="22"/>
        </w:rPr>
        <w:t xml:space="preserve"> </w:t>
      </w:r>
      <w:r>
        <w:rPr>
          <w:rFonts w:cstheme="minorHAnsi"/>
          <w:sz w:val="22"/>
          <w:szCs w:val="22"/>
        </w:rPr>
        <w:t>begun the call for nominations</w:t>
      </w:r>
      <w:r w:rsidR="00C83C61">
        <w:rPr>
          <w:rFonts w:cstheme="minorHAnsi"/>
          <w:sz w:val="22"/>
          <w:szCs w:val="22"/>
        </w:rPr>
        <w:t xml:space="preserve">.  </w:t>
      </w:r>
    </w:p>
    <w:p w:rsidR="00C83C61" w:rsidRDefault="00C83C61" w:rsidP="009D457E">
      <w:pPr>
        <w:spacing w:after="0" w:line="240" w:lineRule="auto"/>
        <w:rPr>
          <w:rFonts w:cstheme="minorHAnsi"/>
          <w:sz w:val="22"/>
          <w:szCs w:val="22"/>
        </w:rPr>
      </w:pPr>
    </w:p>
    <w:p w:rsidR="009D457E" w:rsidRDefault="009D457E" w:rsidP="009D457E">
      <w:pPr>
        <w:spacing w:after="0" w:line="240" w:lineRule="auto"/>
        <w:rPr>
          <w:rFonts w:cstheme="minorHAnsi"/>
          <w:sz w:val="22"/>
          <w:szCs w:val="22"/>
        </w:rPr>
      </w:pPr>
      <w:proofErr w:type="gramStart"/>
      <w:r w:rsidRPr="009D457E">
        <w:rPr>
          <w:rFonts w:cstheme="minorHAnsi"/>
          <w:sz w:val="22"/>
          <w:szCs w:val="22"/>
        </w:rPr>
        <w:t>c</w:t>
      </w:r>
      <w:proofErr w:type="gramEnd"/>
      <w:r w:rsidRPr="009D457E">
        <w:rPr>
          <w:rFonts w:cstheme="minorHAnsi"/>
          <w:sz w:val="22"/>
          <w:szCs w:val="22"/>
        </w:rPr>
        <w:t xml:space="preserve">. </w:t>
      </w:r>
      <w:r w:rsidRPr="00EC7BBB">
        <w:rPr>
          <w:rFonts w:cstheme="minorHAnsi"/>
          <w:b/>
          <w:sz w:val="22"/>
          <w:szCs w:val="22"/>
        </w:rPr>
        <w:t>Eliza Atkins Gleason Book Award</w:t>
      </w:r>
      <w:r w:rsidRPr="009D457E">
        <w:rPr>
          <w:rFonts w:cstheme="minorHAnsi"/>
          <w:sz w:val="22"/>
          <w:szCs w:val="22"/>
        </w:rPr>
        <w:t xml:space="preserve"> (Kaplan, Chair)</w:t>
      </w:r>
      <w:r w:rsidR="004B4B3E">
        <w:rPr>
          <w:rFonts w:cstheme="minorHAnsi"/>
          <w:sz w:val="22"/>
          <w:szCs w:val="22"/>
        </w:rPr>
        <w:br/>
        <w:t xml:space="preserve">   Kaplan noted that the group is j</w:t>
      </w:r>
      <w:r w:rsidR="00C83C61">
        <w:rPr>
          <w:rFonts w:cstheme="minorHAnsi"/>
          <w:sz w:val="22"/>
          <w:szCs w:val="22"/>
        </w:rPr>
        <w:t>ust getting started</w:t>
      </w:r>
      <w:r w:rsidR="004B4B3E">
        <w:rPr>
          <w:rFonts w:cstheme="minorHAnsi"/>
          <w:sz w:val="22"/>
          <w:szCs w:val="22"/>
        </w:rPr>
        <w:t xml:space="preserve"> as the award is not</w:t>
      </w:r>
      <w:r w:rsidR="00575E31">
        <w:rPr>
          <w:rFonts w:cstheme="minorHAnsi"/>
          <w:sz w:val="22"/>
          <w:szCs w:val="22"/>
        </w:rPr>
        <w:t xml:space="preserve"> scheduled to be given until ALA Annual 2022</w:t>
      </w:r>
      <w:r w:rsidR="004B4B3E">
        <w:rPr>
          <w:rFonts w:cstheme="minorHAnsi"/>
          <w:sz w:val="22"/>
          <w:szCs w:val="22"/>
        </w:rPr>
        <w:t xml:space="preserve">. </w:t>
      </w:r>
      <w:r w:rsidR="00C83C61">
        <w:rPr>
          <w:rFonts w:cstheme="minorHAnsi"/>
          <w:sz w:val="22"/>
          <w:szCs w:val="22"/>
        </w:rPr>
        <w:t xml:space="preserve"> </w:t>
      </w:r>
      <w:r w:rsidR="004B4B3E">
        <w:rPr>
          <w:rFonts w:cstheme="minorHAnsi"/>
          <w:sz w:val="22"/>
          <w:szCs w:val="22"/>
        </w:rPr>
        <w:t xml:space="preserve">Plan to issue an </w:t>
      </w:r>
      <w:r w:rsidR="00C83C61">
        <w:rPr>
          <w:rFonts w:cstheme="minorHAnsi"/>
          <w:sz w:val="22"/>
          <w:szCs w:val="22"/>
        </w:rPr>
        <w:t>initial call in Feb</w:t>
      </w:r>
      <w:r w:rsidR="004B4B3E">
        <w:rPr>
          <w:rFonts w:cstheme="minorHAnsi"/>
          <w:sz w:val="22"/>
          <w:szCs w:val="22"/>
        </w:rPr>
        <w:t>.</w:t>
      </w:r>
      <w:r w:rsidR="00575E31">
        <w:rPr>
          <w:rFonts w:cstheme="minorHAnsi"/>
          <w:sz w:val="22"/>
          <w:szCs w:val="22"/>
        </w:rPr>
        <w:t>2021</w:t>
      </w:r>
      <w:r w:rsidR="004B4B3E">
        <w:rPr>
          <w:rFonts w:cstheme="minorHAnsi"/>
          <w:sz w:val="22"/>
          <w:szCs w:val="22"/>
        </w:rPr>
        <w:t>, and repeat periodically until nominations close in Jan. 2022.  Encourages everyone</w:t>
      </w:r>
      <w:r w:rsidR="00C83C61">
        <w:rPr>
          <w:rFonts w:cstheme="minorHAnsi"/>
          <w:sz w:val="22"/>
          <w:szCs w:val="22"/>
        </w:rPr>
        <w:t xml:space="preserve"> to share strong </w:t>
      </w:r>
      <w:r w:rsidR="004B4B3E">
        <w:rPr>
          <w:rFonts w:cstheme="minorHAnsi"/>
          <w:sz w:val="22"/>
          <w:szCs w:val="22"/>
        </w:rPr>
        <w:t xml:space="preserve">library history </w:t>
      </w:r>
      <w:r w:rsidR="00C83C61">
        <w:rPr>
          <w:rFonts w:cstheme="minorHAnsi"/>
          <w:sz w:val="22"/>
          <w:szCs w:val="22"/>
        </w:rPr>
        <w:t xml:space="preserve">books with the committee.    </w:t>
      </w:r>
    </w:p>
    <w:p w:rsidR="00C83C61" w:rsidRPr="009D457E" w:rsidRDefault="00C83C61" w:rsidP="009D457E">
      <w:pPr>
        <w:spacing w:after="0" w:line="240" w:lineRule="auto"/>
        <w:rPr>
          <w:rFonts w:cstheme="minorHAnsi"/>
          <w:sz w:val="22"/>
          <w:szCs w:val="22"/>
        </w:rPr>
      </w:pPr>
    </w:p>
    <w:p w:rsidR="009D457E" w:rsidRDefault="009D457E" w:rsidP="009D457E">
      <w:pPr>
        <w:spacing w:after="0" w:line="240" w:lineRule="auto"/>
        <w:rPr>
          <w:rFonts w:cstheme="minorHAnsi"/>
          <w:sz w:val="22"/>
          <w:szCs w:val="22"/>
        </w:rPr>
      </w:pPr>
      <w:proofErr w:type="gramStart"/>
      <w:r w:rsidRPr="009D457E">
        <w:rPr>
          <w:rFonts w:cstheme="minorHAnsi"/>
          <w:sz w:val="22"/>
          <w:szCs w:val="22"/>
        </w:rPr>
        <w:t>d</w:t>
      </w:r>
      <w:proofErr w:type="gramEnd"/>
      <w:r w:rsidRPr="009D457E">
        <w:rPr>
          <w:rFonts w:cstheme="minorHAnsi"/>
          <w:sz w:val="22"/>
          <w:szCs w:val="22"/>
        </w:rPr>
        <w:t xml:space="preserve">. </w:t>
      </w:r>
      <w:r w:rsidRPr="00EC7BBB">
        <w:rPr>
          <w:rFonts w:cstheme="minorHAnsi"/>
          <w:b/>
          <w:sz w:val="22"/>
          <w:szCs w:val="22"/>
        </w:rPr>
        <w:t>Justin Winsor Essay Award</w:t>
      </w:r>
      <w:r w:rsidRPr="009D457E">
        <w:rPr>
          <w:rFonts w:cstheme="minorHAnsi"/>
          <w:sz w:val="22"/>
          <w:szCs w:val="22"/>
        </w:rPr>
        <w:t xml:space="preserve"> (</w:t>
      </w:r>
      <w:proofErr w:type="spellStart"/>
      <w:r w:rsidRPr="009D457E">
        <w:rPr>
          <w:rFonts w:cstheme="minorHAnsi"/>
          <w:sz w:val="22"/>
          <w:szCs w:val="22"/>
        </w:rPr>
        <w:t>Mediavilla</w:t>
      </w:r>
      <w:proofErr w:type="spellEnd"/>
      <w:r w:rsidRPr="009D457E">
        <w:rPr>
          <w:rFonts w:cstheme="minorHAnsi"/>
          <w:sz w:val="22"/>
          <w:szCs w:val="22"/>
        </w:rPr>
        <w:t>, Chair)</w:t>
      </w:r>
    </w:p>
    <w:p w:rsidR="00B00AC4" w:rsidRPr="009D457E" w:rsidRDefault="00B00AC4" w:rsidP="009D457E">
      <w:pPr>
        <w:spacing w:after="0" w:line="240" w:lineRule="auto"/>
        <w:rPr>
          <w:rFonts w:cstheme="minorHAnsi"/>
          <w:sz w:val="22"/>
          <w:szCs w:val="22"/>
        </w:rPr>
      </w:pPr>
      <w:r>
        <w:rPr>
          <w:rFonts w:cstheme="minorHAnsi"/>
          <w:sz w:val="22"/>
          <w:szCs w:val="22"/>
        </w:rPr>
        <w:t xml:space="preserve">      </w:t>
      </w:r>
      <w:proofErr w:type="spellStart"/>
      <w:r w:rsidR="00EC7BBB">
        <w:rPr>
          <w:rFonts w:cstheme="minorHAnsi"/>
          <w:sz w:val="22"/>
          <w:szCs w:val="22"/>
        </w:rPr>
        <w:t>Mediavilla</w:t>
      </w:r>
      <w:proofErr w:type="spellEnd"/>
      <w:r w:rsidR="00EC7BBB">
        <w:rPr>
          <w:rFonts w:cstheme="minorHAnsi"/>
          <w:sz w:val="22"/>
          <w:szCs w:val="22"/>
        </w:rPr>
        <w:t xml:space="preserve"> reported that the committee </w:t>
      </w:r>
      <w:r w:rsidR="00EC7BBB">
        <w:rPr>
          <w:rFonts w:cstheme="minorHAnsi"/>
          <w:sz w:val="22"/>
          <w:szCs w:val="22"/>
        </w:rPr>
        <w:t>ha</w:t>
      </w:r>
      <w:r w:rsidR="00EC7BBB">
        <w:rPr>
          <w:rFonts w:cstheme="minorHAnsi"/>
          <w:sz w:val="22"/>
          <w:szCs w:val="22"/>
        </w:rPr>
        <w:t>s established a review schedule and sent call for nominations</w:t>
      </w:r>
      <w:r w:rsidR="00EC7BBB">
        <w:rPr>
          <w:rFonts w:cstheme="minorHAnsi"/>
          <w:sz w:val="22"/>
          <w:szCs w:val="22"/>
        </w:rPr>
        <w:t xml:space="preserve"> via ALA and LHRT News and Notes.  </w:t>
      </w:r>
      <w:r w:rsidR="00EC7BBB">
        <w:rPr>
          <w:rFonts w:cstheme="minorHAnsi"/>
          <w:sz w:val="22"/>
          <w:szCs w:val="22"/>
        </w:rPr>
        <w:t>N</w:t>
      </w:r>
      <w:r>
        <w:rPr>
          <w:rFonts w:cstheme="minorHAnsi"/>
          <w:sz w:val="22"/>
          <w:szCs w:val="22"/>
        </w:rPr>
        <w:t>ot se</w:t>
      </w:r>
      <w:r w:rsidR="00EC7BBB">
        <w:rPr>
          <w:rFonts w:cstheme="minorHAnsi"/>
          <w:sz w:val="22"/>
          <w:szCs w:val="22"/>
        </w:rPr>
        <w:t>eing many submissions, invited ideas for generating more.</w:t>
      </w:r>
      <w:r>
        <w:rPr>
          <w:rFonts w:cstheme="minorHAnsi"/>
          <w:sz w:val="22"/>
          <w:szCs w:val="22"/>
        </w:rPr>
        <w:t xml:space="preserve">  </w:t>
      </w:r>
      <w:proofErr w:type="spellStart"/>
      <w:r w:rsidR="00EC7BBB">
        <w:rPr>
          <w:rFonts w:cstheme="minorHAnsi"/>
          <w:sz w:val="22"/>
          <w:szCs w:val="22"/>
        </w:rPr>
        <w:t>Pozzi</w:t>
      </w:r>
      <w:proofErr w:type="spellEnd"/>
      <w:r>
        <w:rPr>
          <w:rFonts w:cstheme="minorHAnsi"/>
          <w:sz w:val="22"/>
          <w:szCs w:val="22"/>
        </w:rPr>
        <w:t xml:space="preserve"> will post to </w:t>
      </w:r>
      <w:r w:rsidR="00EC7BBB">
        <w:rPr>
          <w:rFonts w:cstheme="minorHAnsi"/>
          <w:sz w:val="22"/>
          <w:szCs w:val="22"/>
        </w:rPr>
        <w:t xml:space="preserve">LHRT </w:t>
      </w:r>
      <w:r>
        <w:rPr>
          <w:rFonts w:cstheme="minorHAnsi"/>
          <w:sz w:val="22"/>
          <w:szCs w:val="22"/>
        </w:rPr>
        <w:t>websi</w:t>
      </w:r>
      <w:r w:rsidR="00EC7BBB">
        <w:rPr>
          <w:rFonts w:cstheme="minorHAnsi"/>
          <w:sz w:val="22"/>
          <w:szCs w:val="22"/>
        </w:rPr>
        <w:t>te, Spencer can</w:t>
      </w:r>
      <w:r>
        <w:rPr>
          <w:rFonts w:cstheme="minorHAnsi"/>
          <w:sz w:val="22"/>
          <w:szCs w:val="22"/>
        </w:rPr>
        <w:t xml:space="preserve"> </w:t>
      </w:r>
      <w:r w:rsidR="00EC7BBB">
        <w:rPr>
          <w:rFonts w:cstheme="minorHAnsi"/>
          <w:sz w:val="22"/>
          <w:szCs w:val="22"/>
        </w:rPr>
        <w:t>re-post to News &amp; Notes</w:t>
      </w:r>
      <w:r>
        <w:rPr>
          <w:rFonts w:cstheme="minorHAnsi"/>
          <w:sz w:val="22"/>
          <w:szCs w:val="22"/>
        </w:rPr>
        <w:t>,</w:t>
      </w:r>
      <w:r w:rsidR="00EC7BBB">
        <w:rPr>
          <w:rFonts w:cstheme="minorHAnsi"/>
          <w:sz w:val="22"/>
          <w:szCs w:val="22"/>
        </w:rPr>
        <w:t xml:space="preserve"> which will also</w:t>
      </w:r>
      <w:r>
        <w:rPr>
          <w:rFonts w:cstheme="minorHAnsi"/>
          <w:sz w:val="22"/>
          <w:szCs w:val="22"/>
        </w:rPr>
        <w:t xml:space="preserve"> go out to </w:t>
      </w:r>
      <w:r w:rsidR="00EC7BBB">
        <w:rPr>
          <w:rFonts w:cstheme="minorHAnsi"/>
          <w:sz w:val="22"/>
          <w:szCs w:val="22"/>
        </w:rPr>
        <w:t xml:space="preserve">LHRTs </w:t>
      </w:r>
      <w:proofErr w:type="spellStart"/>
      <w:r>
        <w:rPr>
          <w:rFonts w:cstheme="minorHAnsi"/>
          <w:sz w:val="22"/>
          <w:szCs w:val="22"/>
        </w:rPr>
        <w:t>facebook</w:t>
      </w:r>
      <w:proofErr w:type="spellEnd"/>
      <w:r w:rsidR="00EC7BBB">
        <w:rPr>
          <w:rFonts w:cstheme="minorHAnsi"/>
          <w:sz w:val="22"/>
          <w:szCs w:val="22"/>
        </w:rPr>
        <w:t xml:space="preserve"> and twitter accounts. </w:t>
      </w:r>
      <w:r>
        <w:rPr>
          <w:rFonts w:cstheme="minorHAnsi"/>
          <w:sz w:val="22"/>
          <w:szCs w:val="22"/>
        </w:rPr>
        <w:t>Suggestion to reach out to LIS professors/schools to recruit essays</w:t>
      </w:r>
      <w:r w:rsidR="00EC7BBB">
        <w:rPr>
          <w:rFonts w:cstheme="minorHAnsi"/>
          <w:sz w:val="22"/>
          <w:szCs w:val="22"/>
        </w:rPr>
        <w:t xml:space="preserve"> and use H-net to reach non-ALA members</w:t>
      </w:r>
      <w:r w:rsidR="00B73B37">
        <w:rPr>
          <w:rFonts w:cstheme="minorHAnsi"/>
          <w:sz w:val="22"/>
          <w:szCs w:val="22"/>
        </w:rPr>
        <w:t xml:space="preserve">, including history, literature doctoral students.  </w:t>
      </w:r>
      <w:r w:rsidR="00164AB3">
        <w:rPr>
          <w:rFonts w:cstheme="minorHAnsi"/>
          <w:color w:val="FF0000"/>
          <w:sz w:val="22"/>
          <w:szCs w:val="22"/>
        </w:rPr>
        <w:t xml:space="preserve">Action Item: </w:t>
      </w:r>
      <w:proofErr w:type="spellStart"/>
      <w:r w:rsidR="00EC7BBB">
        <w:rPr>
          <w:rFonts w:cstheme="minorHAnsi"/>
          <w:sz w:val="22"/>
          <w:szCs w:val="22"/>
        </w:rPr>
        <w:t>Mediavilla</w:t>
      </w:r>
      <w:proofErr w:type="spellEnd"/>
      <w:r w:rsidR="00164AB3">
        <w:rPr>
          <w:rFonts w:cstheme="minorHAnsi"/>
          <w:sz w:val="22"/>
          <w:szCs w:val="22"/>
        </w:rPr>
        <w:t xml:space="preserve"> will share</w:t>
      </w:r>
      <w:r w:rsidR="00B73B37">
        <w:rPr>
          <w:rFonts w:cstheme="minorHAnsi"/>
          <w:sz w:val="22"/>
          <w:szCs w:val="22"/>
        </w:rPr>
        <w:t xml:space="preserve"> places where call announced to help </w:t>
      </w:r>
      <w:r w:rsidR="00EC7BBB">
        <w:rPr>
          <w:rFonts w:cstheme="minorHAnsi"/>
          <w:sz w:val="22"/>
          <w:szCs w:val="22"/>
        </w:rPr>
        <w:t xml:space="preserve">guide </w:t>
      </w:r>
      <w:r w:rsidR="00B73B37">
        <w:rPr>
          <w:rFonts w:cstheme="minorHAnsi"/>
          <w:sz w:val="22"/>
          <w:szCs w:val="22"/>
        </w:rPr>
        <w:t xml:space="preserve">future chairs. </w:t>
      </w:r>
      <w:r w:rsidR="00B73B37">
        <w:rPr>
          <w:rFonts w:cstheme="minorHAnsi"/>
          <w:sz w:val="22"/>
          <w:szCs w:val="22"/>
        </w:rPr>
        <w:br/>
      </w:r>
    </w:p>
    <w:p w:rsidR="00E768A9" w:rsidRDefault="00E768A9" w:rsidP="009D457E">
      <w:pPr>
        <w:spacing w:after="0" w:line="240" w:lineRule="auto"/>
        <w:rPr>
          <w:rFonts w:cstheme="minorHAnsi"/>
          <w:sz w:val="22"/>
          <w:szCs w:val="22"/>
        </w:rPr>
      </w:pPr>
    </w:p>
    <w:p w:rsidR="009D457E" w:rsidRDefault="009D457E" w:rsidP="009D457E">
      <w:pPr>
        <w:spacing w:after="0" w:line="240" w:lineRule="auto"/>
        <w:rPr>
          <w:rFonts w:cstheme="minorHAnsi"/>
          <w:sz w:val="22"/>
          <w:szCs w:val="22"/>
        </w:rPr>
      </w:pPr>
      <w:r w:rsidRPr="009D457E">
        <w:rPr>
          <w:rFonts w:cstheme="minorHAnsi"/>
          <w:sz w:val="22"/>
          <w:szCs w:val="22"/>
        </w:rPr>
        <w:t xml:space="preserve">4. </w:t>
      </w:r>
      <w:r w:rsidRPr="00575E31">
        <w:rPr>
          <w:rFonts w:cstheme="minorHAnsi"/>
          <w:b/>
          <w:sz w:val="22"/>
          <w:szCs w:val="22"/>
        </w:rPr>
        <w:t>Communications</w:t>
      </w:r>
      <w:r w:rsidRPr="009D457E">
        <w:rPr>
          <w:rFonts w:cstheme="minorHAnsi"/>
          <w:sz w:val="22"/>
          <w:szCs w:val="22"/>
        </w:rPr>
        <w:t xml:space="preserve"> </w:t>
      </w:r>
      <w:proofErr w:type="gramStart"/>
      <w:r w:rsidR="00575E31" w:rsidRPr="00575E31">
        <w:rPr>
          <w:rFonts w:cstheme="minorHAnsi"/>
          <w:b/>
          <w:sz w:val="22"/>
          <w:szCs w:val="22"/>
        </w:rPr>
        <w:t>Committee</w:t>
      </w:r>
      <w:r w:rsidRPr="009D457E">
        <w:rPr>
          <w:rFonts w:cstheme="minorHAnsi"/>
          <w:sz w:val="22"/>
          <w:szCs w:val="22"/>
        </w:rPr>
        <w:t>(</w:t>
      </w:r>
      <w:proofErr w:type="gramEnd"/>
      <w:r w:rsidRPr="009D457E">
        <w:rPr>
          <w:rFonts w:cstheme="minorHAnsi"/>
          <w:sz w:val="22"/>
          <w:szCs w:val="22"/>
        </w:rPr>
        <w:t>Team)</w:t>
      </w:r>
    </w:p>
    <w:p w:rsidR="00E768A9" w:rsidRDefault="00C83C61" w:rsidP="009D457E">
      <w:pPr>
        <w:spacing w:after="0" w:line="240" w:lineRule="auto"/>
        <w:rPr>
          <w:rFonts w:cstheme="minorHAnsi"/>
          <w:sz w:val="22"/>
          <w:szCs w:val="22"/>
        </w:rPr>
      </w:pPr>
      <w:r>
        <w:rPr>
          <w:rFonts w:cstheme="minorHAnsi"/>
          <w:sz w:val="22"/>
          <w:szCs w:val="22"/>
        </w:rPr>
        <w:t>B</w:t>
      </w:r>
      <w:r w:rsidR="00575E31">
        <w:rPr>
          <w:rFonts w:cstheme="minorHAnsi"/>
          <w:sz w:val="22"/>
          <w:szCs w:val="22"/>
        </w:rPr>
        <w:t xml:space="preserve">ernier appointed LIS </w:t>
      </w:r>
      <w:proofErr w:type="spellStart"/>
      <w:r w:rsidR="00575E31">
        <w:rPr>
          <w:rFonts w:cstheme="minorHAnsi"/>
          <w:sz w:val="22"/>
          <w:szCs w:val="22"/>
        </w:rPr>
        <w:t>student</w:t>
      </w:r>
      <w:proofErr w:type="gramStart"/>
      <w:r w:rsidR="00575E31">
        <w:rPr>
          <w:rFonts w:cstheme="minorHAnsi"/>
          <w:sz w:val="22"/>
          <w:szCs w:val="22"/>
        </w:rPr>
        <w:t>,</w:t>
      </w:r>
      <w:r>
        <w:rPr>
          <w:rFonts w:cstheme="minorHAnsi"/>
          <w:sz w:val="22"/>
          <w:szCs w:val="22"/>
        </w:rPr>
        <w:t>Terry</w:t>
      </w:r>
      <w:proofErr w:type="spellEnd"/>
      <w:proofErr w:type="gramEnd"/>
      <w:r>
        <w:rPr>
          <w:rFonts w:cstheme="minorHAnsi"/>
          <w:sz w:val="22"/>
          <w:szCs w:val="22"/>
        </w:rPr>
        <w:t xml:space="preserve"> </w:t>
      </w:r>
      <w:proofErr w:type="spellStart"/>
      <w:r>
        <w:rPr>
          <w:rFonts w:cstheme="minorHAnsi"/>
          <w:sz w:val="22"/>
          <w:szCs w:val="22"/>
        </w:rPr>
        <w:t>Schiavone</w:t>
      </w:r>
      <w:proofErr w:type="spellEnd"/>
      <w:r w:rsidR="00575E31">
        <w:rPr>
          <w:rFonts w:cstheme="minorHAnsi"/>
          <w:sz w:val="22"/>
          <w:szCs w:val="22"/>
        </w:rPr>
        <w:t xml:space="preserve"> to th</w:t>
      </w:r>
      <w:r w:rsidR="00164AB3">
        <w:rPr>
          <w:rFonts w:cstheme="minorHAnsi"/>
          <w:sz w:val="22"/>
          <w:szCs w:val="22"/>
        </w:rPr>
        <w:t xml:space="preserve">e group.  Terry has talked </w:t>
      </w:r>
      <w:r w:rsidR="00575E31">
        <w:rPr>
          <w:rFonts w:cstheme="minorHAnsi"/>
          <w:sz w:val="22"/>
          <w:szCs w:val="22"/>
        </w:rPr>
        <w:t>with B. Spencer and discussed project</w:t>
      </w:r>
      <w:r w:rsidR="00164AB3">
        <w:rPr>
          <w:rFonts w:cstheme="minorHAnsi"/>
          <w:sz w:val="22"/>
          <w:szCs w:val="22"/>
        </w:rPr>
        <w:t>s</w:t>
      </w:r>
      <w:r w:rsidR="00575E31">
        <w:rPr>
          <w:rFonts w:cstheme="minorHAnsi"/>
          <w:sz w:val="22"/>
          <w:szCs w:val="22"/>
        </w:rPr>
        <w:t xml:space="preserve"> relating to LHRT News and N</w:t>
      </w:r>
      <w:r w:rsidR="00164AB3">
        <w:rPr>
          <w:rFonts w:cstheme="minorHAnsi"/>
          <w:sz w:val="22"/>
          <w:szCs w:val="22"/>
        </w:rPr>
        <w:t xml:space="preserve">otes.  Terry also submitted a book reviews for </w:t>
      </w:r>
      <w:r w:rsidR="00164AB3" w:rsidRPr="00164AB3">
        <w:rPr>
          <w:rFonts w:cstheme="minorHAnsi"/>
          <w:i/>
          <w:sz w:val="22"/>
          <w:szCs w:val="22"/>
        </w:rPr>
        <w:t>LCHS</w:t>
      </w:r>
      <w:r w:rsidR="00164AB3">
        <w:rPr>
          <w:rFonts w:cstheme="minorHAnsi"/>
          <w:sz w:val="22"/>
          <w:szCs w:val="22"/>
        </w:rPr>
        <w:br/>
        <w:t>Novotny noted that the</w:t>
      </w:r>
      <w:r w:rsidR="00E768A9">
        <w:rPr>
          <w:rFonts w:cstheme="minorHAnsi"/>
          <w:sz w:val="22"/>
          <w:szCs w:val="22"/>
        </w:rPr>
        <w:t xml:space="preserve"> June 2019 </w:t>
      </w:r>
      <w:r w:rsidR="00164AB3">
        <w:rPr>
          <w:rFonts w:cstheme="minorHAnsi"/>
          <w:sz w:val="22"/>
          <w:szCs w:val="22"/>
        </w:rPr>
        <w:t xml:space="preserve">Executive Committee meeting </w:t>
      </w:r>
      <w:r w:rsidR="00E768A9">
        <w:rPr>
          <w:rFonts w:cstheme="minorHAnsi"/>
          <w:sz w:val="22"/>
          <w:szCs w:val="22"/>
        </w:rPr>
        <w:t>minutes</w:t>
      </w:r>
      <w:r w:rsidR="00164AB3">
        <w:rPr>
          <w:rFonts w:cstheme="minorHAnsi"/>
          <w:sz w:val="22"/>
          <w:szCs w:val="22"/>
        </w:rPr>
        <w:t xml:space="preserve"> include</w:t>
      </w:r>
      <w:proofErr w:type="gramStart"/>
      <w:r w:rsidR="00164AB3">
        <w:rPr>
          <w:rFonts w:cstheme="minorHAnsi"/>
          <w:sz w:val="22"/>
          <w:szCs w:val="22"/>
        </w:rPr>
        <w:t xml:space="preserve">; </w:t>
      </w:r>
      <w:r w:rsidR="00E768A9">
        <w:rPr>
          <w:rFonts w:cstheme="minorHAnsi"/>
          <w:sz w:val="22"/>
          <w:szCs w:val="22"/>
        </w:rPr>
        <w:t xml:space="preserve"> “</w:t>
      </w:r>
      <w:proofErr w:type="gramEnd"/>
      <w:r w:rsidR="00E768A9">
        <w:rPr>
          <w:rFonts w:cstheme="minorHAnsi"/>
          <w:sz w:val="22"/>
          <w:szCs w:val="22"/>
        </w:rPr>
        <w:t>General agreement that a Communications Committee was unnecessary.  The b</w:t>
      </w:r>
      <w:r w:rsidR="00E768A9" w:rsidRPr="00D50CF5">
        <w:rPr>
          <w:rFonts w:cstheme="minorHAnsi"/>
          <w:sz w:val="22"/>
          <w:szCs w:val="22"/>
        </w:rPr>
        <w:t>log editor, LCHS journal editors, and webmaster all c</w:t>
      </w:r>
      <w:r w:rsidR="00E768A9">
        <w:rPr>
          <w:rFonts w:cstheme="minorHAnsi"/>
          <w:sz w:val="22"/>
          <w:szCs w:val="22"/>
        </w:rPr>
        <w:t>ommunicate and coordinate already and the process is working well</w:t>
      </w:r>
      <w:r w:rsidR="00E768A9">
        <w:rPr>
          <w:rFonts w:cstheme="minorHAnsi"/>
          <w:sz w:val="22"/>
          <w:szCs w:val="22"/>
        </w:rPr>
        <w:t>.”</w:t>
      </w:r>
    </w:p>
    <w:p w:rsidR="00C83C61" w:rsidRDefault="00164AB3" w:rsidP="009D457E">
      <w:pPr>
        <w:spacing w:after="0" w:line="240" w:lineRule="auto"/>
        <w:rPr>
          <w:rFonts w:cstheme="minorHAnsi"/>
          <w:sz w:val="22"/>
          <w:szCs w:val="22"/>
        </w:rPr>
      </w:pPr>
      <w:r>
        <w:rPr>
          <w:rFonts w:cstheme="minorHAnsi"/>
          <w:sz w:val="22"/>
          <w:szCs w:val="22"/>
        </w:rPr>
        <w:t>After discussion the decision to eliminate the Communications committee was affirmed</w:t>
      </w:r>
      <w:r w:rsidR="00C83C61">
        <w:rPr>
          <w:rFonts w:cstheme="minorHAnsi"/>
          <w:sz w:val="22"/>
          <w:szCs w:val="22"/>
        </w:rPr>
        <w:t xml:space="preserve">.  </w:t>
      </w:r>
      <w:r w:rsidR="005E2E92">
        <w:rPr>
          <w:rFonts w:cstheme="minorHAnsi"/>
          <w:sz w:val="22"/>
          <w:szCs w:val="22"/>
        </w:rPr>
        <w:t xml:space="preserve">The </w:t>
      </w:r>
      <w:r>
        <w:rPr>
          <w:rFonts w:cstheme="minorHAnsi"/>
          <w:sz w:val="22"/>
          <w:szCs w:val="22"/>
        </w:rPr>
        <w:t xml:space="preserve">editors of </w:t>
      </w:r>
      <w:r w:rsidR="005E2E92">
        <w:rPr>
          <w:rFonts w:cstheme="minorHAnsi"/>
          <w:sz w:val="22"/>
          <w:szCs w:val="22"/>
        </w:rPr>
        <w:t xml:space="preserve">LHRT </w:t>
      </w:r>
      <w:r>
        <w:rPr>
          <w:rFonts w:cstheme="minorHAnsi"/>
          <w:sz w:val="22"/>
          <w:szCs w:val="22"/>
        </w:rPr>
        <w:t xml:space="preserve">publications (News and Notes and LCHS) </w:t>
      </w:r>
      <w:r w:rsidR="005E2E92">
        <w:rPr>
          <w:rFonts w:cstheme="minorHAnsi"/>
          <w:sz w:val="22"/>
          <w:szCs w:val="22"/>
        </w:rPr>
        <w:t xml:space="preserve">will still be asked to submit updates to the Executive Committee meetings.  </w:t>
      </w:r>
      <w:r w:rsidR="005E2E92" w:rsidRPr="005E2E92">
        <w:rPr>
          <w:rFonts w:cstheme="minorHAnsi"/>
          <w:color w:val="FF0000"/>
          <w:sz w:val="22"/>
          <w:szCs w:val="22"/>
        </w:rPr>
        <w:t>Action Item</w:t>
      </w:r>
      <w:r w:rsidR="005E2E92">
        <w:rPr>
          <w:rFonts w:cstheme="minorHAnsi"/>
          <w:sz w:val="22"/>
          <w:szCs w:val="22"/>
        </w:rPr>
        <w:t xml:space="preserve">: Bernier will reach out to Terry </w:t>
      </w:r>
      <w:proofErr w:type="spellStart"/>
      <w:r w:rsidR="005E2E92">
        <w:rPr>
          <w:rFonts w:cstheme="minorHAnsi"/>
          <w:sz w:val="22"/>
          <w:szCs w:val="22"/>
        </w:rPr>
        <w:t>Schiavone</w:t>
      </w:r>
      <w:proofErr w:type="spellEnd"/>
      <w:r w:rsidR="005E2E92">
        <w:rPr>
          <w:rFonts w:cstheme="minorHAnsi"/>
          <w:sz w:val="22"/>
          <w:szCs w:val="22"/>
        </w:rPr>
        <w:t xml:space="preserve"> about serving on another LHRT committee.</w:t>
      </w:r>
      <w:r w:rsidR="00C83C61">
        <w:rPr>
          <w:rFonts w:cstheme="minorHAnsi"/>
          <w:sz w:val="22"/>
          <w:szCs w:val="22"/>
        </w:rPr>
        <w:t xml:space="preserve"> </w:t>
      </w:r>
    </w:p>
    <w:p w:rsidR="00E768A9" w:rsidRPr="009D457E" w:rsidRDefault="00E768A9" w:rsidP="009D457E">
      <w:pPr>
        <w:spacing w:after="0" w:line="240" w:lineRule="auto"/>
        <w:rPr>
          <w:rFonts w:cstheme="minorHAnsi"/>
          <w:sz w:val="22"/>
          <w:szCs w:val="22"/>
        </w:rPr>
      </w:pPr>
    </w:p>
    <w:p w:rsidR="009D457E" w:rsidRDefault="009D457E" w:rsidP="009D457E">
      <w:pPr>
        <w:spacing w:after="0" w:line="240" w:lineRule="auto"/>
        <w:rPr>
          <w:rFonts w:cstheme="minorHAnsi"/>
          <w:sz w:val="22"/>
          <w:szCs w:val="22"/>
        </w:rPr>
      </w:pPr>
      <w:r w:rsidRPr="009D457E">
        <w:rPr>
          <w:rFonts w:cstheme="minorHAnsi"/>
          <w:sz w:val="22"/>
          <w:szCs w:val="22"/>
        </w:rPr>
        <w:t xml:space="preserve">5. </w:t>
      </w:r>
      <w:r w:rsidRPr="005E2E92">
        <w:rPr>
          <w:rFonts w:cstheme="minorHAnsi"/>
          <w:b/>
          <w:sz w:val="22"/>
          <w:szCs w:val="22"/>
        </w:rPr>
        <w:t>Secretary-Treasurer</w:t>
      </w:r>
      <w:r w:rsidRPr="009D457E">
        <w:rPr>
          <w:rFonts w:cstheme="minorHAnsi"/>
          <w:sz w:val="22"/>
          <w:szCs w:val="22"/>
        </w:rPr>
        <w:t xml:space="preserve"> (Novotny)</w:t>
      </w:r>
    </w:p>
    <w:p w:rsidR="00E768A9" w:rsidRDefault="005E2E92" w:rsidP="009D457E">
      <w:pPr>
        <w:spacing w:after="0" w:line="240" w:lineRule="auto"/>
        <w:rPr>
          <w:rFonts w:cstheme="minorHAnsi"/>
          <w:sz w:val="22"/>
          <w:szCs w:val="22"/>
        </w:rPr>
      </w:pPr>
      <w:r>
        <w:rPr>
          <w:rFonts w:cstheme="minorHAnsi"/>
          <w:sz w:val="22"/>
          <w:szCs w:val="22"/>
        </w:rPr>
        <w:t>LHRT e</w:t>
      </w:r>
      <w:r w:rsidR="00E768A9">
        <w:rPr>
          <w:rFonts w:cstheme="minorHAnsi"/>
          <w:sz w:val="22"/>
          <w:szCs w:val="22"/>
        </w:rPr>
        <w:t xml:space="preserve">xpenditures exceeded revenues by some $7,000 in FY 2019.  </w:t>
      </w:r>
      <w:r>
        <w:rPr>
          <w:rFonts w:cstheme="minorHAnsi"/>
          <w:sz w:val="22"/>
          <w:szCs w:val="22"/>
        </w:rPr>
        <w:t>After some investigation it appears that we</w:t>
      </w:r>
      <w:r w:rsidR="00E768A9">
        <w:rPr>
          <w:rFonts w:cstheme="minorHAnsi"/>
          <w:sz w:val="22"/>
          <w:szCs w:val="22"/>
        </w:rPr>
        <w:t xml:space="preserve"> made an extra </w:t>
      </w:r>
      <w:r>
        <w:rPr>
          <w:rFonts w:cstheme="minorHAnsi"/>
          <w:sz w:val="22"/>
          <w:szCs w:val="22"/>
        </w:rPr>
        <w:t>journal payment. D</w:t>
      </w:r>
      <w:r w:rsidR="00E768A9">
        <w:rPr>
          <w:rFonts w:cstheme="minorHAnsi"/>
          <w:sz w:val="22"/>
          <w:szCs w:val="22"/>
        </w:rPr>
        <w:t xml:space="preserve">ue to </w:t>
      </w:r>
      <w:r>
        <w:rPr>
          <w:rFonts w:cstheme="minorHAnsi"/>
          <w:sz w:val="22"/>
          <w:szCs w:val="22"/>
        </w:rPr>
        <w:t xml:space="preserve">a delay we paid a bill in 2019 that should have been made in 2018.   Also, during this period we made the </w:t>
      </w:r>
      <w:r w:rsidR="00E768A9">
        <w:rPr>
          <w:rFonts w:cstheme="minorHAnsi"/>
          <w:sz w:val="22"/>
          <w:szCs w:val="22"/>
        </w:rPr>
        <w:t>final two “support”</w:t>
      </w:r>
      <w:r>
        <w:rPr>
          <w:rFonts w:cstheme="minorHAnsi"/>
          <w:sz w:val="22"/>
          <w:szCs w:val="22"/>
        </w:rPr>
        <w:t xml:space="preserve"> payments agreed to at the </w:t>
      </w:r>
      <w:r w:rsidR="00E768A9">
        <w:rPr>
          <w:rFonts w:cstheme="minorHAnsi"/>
          <w:sz w:val="22"/>
          <w:szCs w:val="22"/>
        </w:rPr>
        <w:lastRenderedPageBreak/>
        <w:t xml:space="preserve">launch of </w:t>
      </w:r>
      <w:r>
        <w:rPr>
          <w:rFonts w:cstheme="minorHAnsi"/>
          <w:sz w:val="22"/>
          <w:szCs w:val="22"/>
        </w:rPr>
        <w:t>the journal.  The financial situation should stabilize going forward</w:t>
      </w:r>
      <w:r w:rsidR="00905AC2">
        <w:rPr>
          <w:rFonts w:cstheme="minorHAnsi"/>
          <w:sz w:val="22"/>
          <w:szCs w:val="22"/>
        </w:rPr>
        <w:t xml:space="preserve"> after this spike</w:t>
      </w:r>
      <w:r>
        <w:rPr>
          <w:rFonts w:cstheme="minorHAnsi"/>
          <w:sz w:val="22"/>
          <w:szCs w:val="22"/>
        </w:rPr>
        <w:t>.  The support payments are done and we</w:t>
      </w:r>
      <w:r w:rsidR="00905AC2">
        <w:rPr>
          <w:rFonts w:cstheme="minorHAnsi"/>
          <w:sz w:val="22"/>
          <w:szCs w:val="22"/>
        </w:rPr>
        <w:t xml:space="preserve"> </w:t>
      </w:r>
      <w:r w:rsidR="00E768A9">
        <w:rPr>
          <w:rFonts w:cstheme="minorHAnsi"/>
          <w:sz w:val="22"/>
          <w:szCs w:val="22"/>
        </w:rPr>
        <w:t xml:space="preserve">will start to receive royalties in 2021.  </w:t>
      </w:r>
      <w:r w:rsidR="00905AC2">
        <w:rPr>
          <w:rFonts w:cstheme="minorHAnsi"/>
          <w:sz w:val="22"/>
          <w:szCs w:val="22"/>
        </w:rPr>
        <w:t xml:space="preserve">On the plus </w:t>
      </w:r>
      <w:proofErr w:type="spellStart"/>
      <w:r w:rsidR="00905AC2">
        <w:rPr>
          <w:rFonts w:cstheme="minorHAnsi"/>
          <w:sz w:val="22"/>
          <w:szCs w:val="22"/>
        </w:rPr>
        <w:t>ide</w:t>
      </w:r>
      <w:proofErr w:type="spellEnd"/>
      <w:r w:rsidR="00905AC2">
        <w:rPr>
          <w:rFonts w:cstheme="minorHAnsi"/>
          <w:sz w:val="22"/>
          <w:szCs w:val="22"/>
        </w:rPr>
        <w:t>, w</w:t>
      </w:r>
      <w:r>
        <w:rPr>
          <w:rFonts w:cstheme="minorHAnsi"/>
          <w:sz w:val="22"/>
          <w:szCs w:val="22"/>
        </w:rPr>
        <w:t xml:space="preserve">e </w:t>
      </w:r>
      <w:r w:rsidR="00E768A9">
        <w:rPr>
          <w:rFonts w:cstheme="minorHAnsi"/>
          <w:sz w:val="22"/>
          <w:szCs w:val="22"/>
        </w:rPr>
        <w:t>h</w:t>
      </w:r>
      <w:r w:rsidR="00E768A9" w:rsidRPr="00E768A9">
        <w:rPr>
          <w:rFonts w:cstheme="minorHAnsi"/>
          <w:sz w:val="22"/>
          <w:szCs w:val="22"/>
        </w:rPr>
        <w:t xml:space="preserve">ave added 90 </w:t>
      </w:r>
      <w:r w:rsidR="00E768A9">
        <w:rPr>
          <w:rFonts w:cstheme="minorHAnsi"/>
          <w:sz w:val="22"/>
          <w:szCs w:val="22"/>
        </w:rPr>
        <w:t xml:space="preserve">personal </w:t>
      </w:r>
      <w:r w:rsidR="00E768A9" w:rsidRPr="00E768A9">
        <w:rPr>
          <w:rFonts w:cstheme="minorHAnsi"/>
          <w:sz w:val="22"/>
          <w:szCs w:val="22"/>
        </w:rPr>
        <w:t>members sin</w:t>
      </w:r>
      <w:r w:rsidR="00E768A9">
        <w:rPr>
          <w:rFonts w:cstheme="minorHAnsi"/>
          <w:sz w:val="22"/>
          <w:szCs w:val="22"/>
        </w:rPr>
        <w:t>ce the launch of the</w:t>
      </w:r>
      <w:r>
        <w:rPr>
          <w:rFonts w:cstheme="minorHAnsi"/>
          <w:sz w:val="22"/>
          <w:szCs w:val="22"/>
        </w:rPr>
        <w:t xml:space="preserve"> journal</w:t>
      </w:r>
      <w:r w:rsidR="00E768A9" w:rsidRPr="00E768A9">
        <w:rPr>
          <w:rFonts w:cstheme="minorHAnsi"/>
          <w:sz w:val="22"/>
          <w:szCs w:val="22"/>
        </w:rPr>
        <w:t xml:space="preserve">.  </w:t>
      </w:r>
    </w:p>
    <w:p w:rsidR="00E768A9" w:rsidRPr="009D457E" w:rsidRDefault="00E768A9" w:rsidP="009D457E">
      <w:pPr>
        <w:spacing w:after="0" w:line="240" w:lineRule="auto"/>
        <w:rPr>
          <w:rFonts w:cstheme="minorHAnsi"/>
          <w:sz w:val="22"/>
          <w:szCs w:val="22"/>
        </w:rPr>
      </w:pPr>
    </w:p>
    <w:p w:rsidR="009D457E" w:rsidRDefault="009D457E" w:rsidP="009D457E">
      <w:pPr>
        <w:spacing w:after="0" w:line="240" w:lineRule="auto"/>
        <w:rPr>
          <w:rFonts w:cstheme="minorHAnsi"/>
          <w:sz w:val="22"/>
          <w:szCs w:val="22"/>
        </w:rPr>
      </w:pPr>
      <w:r w:rsidRPr="009D457E">
        <w:rPr>
          <w:rFonts w:cstheme="minorHAnsi"/>
          <w:sz w:val="22"/>
          <w:szCs w:val="22"/>
        </w:rPr>
        <w:t xml:space="preserve">6. </w:t>
      </w:r>
      <w:r w:rsidRPr="00905AC2">
        <w:rPr>
          <w:rFonts w:cstheme="minorHAnsi"/>
          <w:b/>
          <w:sz w:val="22"/>
          <w:szCs w:val="22"/>
        </w:rPr>
        <w:t>Budget Approval</w:t>
      </w:r>
      <w:r w:rsidRPr="009D457E">
        <w:rPr>
          <w:rFonts w:cstheme="minorHAnsi"/>
          <w:sz w:val="22"/>
          <w:szCs w:val="22"/>
        </w:rPr>
        <w:t xml:space="preserve"> (Bernier)</w:t>
      </w:r>
    </w:p>
    <w:p w:rsidR="001F7826" w:rsidRDefault="00905AC2" w:rsidP="009D457E">
      <w:pPr>
        <w:spacing w:after="0" w:line="240" w:lineRule="auto"/>
        <w:rPr>
          <w:rFonts w:cstheme="minorHAnsi"/>
          <w:sz w:val="22"/>
          <w:szCs w:val="22"/>
        </w:rPr>
      </w:pPr>
      <w:r>
        <w:rPr>
          <w:rFonts w:cstheme="minorHAnsi"/>
          <w:sz w:val="22"/>
          <w:szCs w:val="22"/>
        </w:rPr>
        <w:t>Bernier previously submitted a proposal via email and the e</w:t>
      </w:r>
      <w:r w:rsidR="00F025C7">
        <w:rPr>
          <w:rFonts w:cstheme="minorHAnsi"/>
          <w:sz w:val="22"/>
          <w:szCs w:val="22"/>
        </w:rPr>
        <w:t xml:space="preserve">xecutive committee </w:t>
      </w:r>
      <w:proofErr w:type="gramStart"/>
      <w:r w:rsidR="00F025C7">
        <w:rPr>
          <w:rFonts w:cstheme="minorHAnsi"/>
          <w:sz w:val="22"/>
          <w:szCs w:val="22"/>
        </w:rPr>
        <w:t xml:space="preserve">approved </w:t>
      </w:r>
      <w:r>
        <w:rPr>
          <w:rFonts w:cstheme="minorHAnsi"/>
          <w:sz w:val="22"/>
          <w:szCs w:val="22"/>
        </w:rPr>
        <w:t xml:space="preserve"> $</w:t>
      </w:r>
      <w:proofErr w:type="gramEnd"/>
      <w:r>
        <w:rPr>
          <w:rFonts w:cstheme="minorHAnsi"/>
          <w:sz w:val="22"/>
          <w:szCs w:val="22"/>
        </w:rPr>
        <w:t xml:space="preserve">1,500 for the </w:t>
      </w:r>
      <w:r w:rsidR="00F025C7">
        <w:rPr>
          <w:rFonts w:cstheme="minorHAnsi"/>
          <w:sz w:val="22"/>
          <w:szCs w:val="22"/>
        </w:rPr>
        <w:t>Holley</w:t>
      </w:r>
      <w:r>
        <w:rPr>
          <w:rFonts w:cstheme="minorHAnsi"/>
          <w:sz w:val="22"/>
          <w:szCs w:val="22"/>
        </w:rPr>
        <w:t xml:space="preserve"> lecture speaker</w:t>
      </w:r>
      <w:r w:rsidR="00F025C7">
        <w:rPr>
          <w:rFonts w:cstheme="minorHAnsi"/>
          <w:sz w:val="22"/>
          <w:szCs w:val="22"/>
        </w:rPr>
        <w:t xml:space="preserve">.  </w:t>
      </w:r>
      <w:r>
        <w:rPr>
          <w:rFonts w:cstheme="minorHAnsi"/>
          <w:sz w:val="22"/>
          <w:szCs w:val="22"/>
        </w:rPr>
        <w:t xml:space="preserve">Anticipated expenses include the Davis Award ($500).  There may be an expense for ALA Annual conference if we request A-V.  </w:t>
      </w:r>
      <w:r w:rsidR="003619CD">
        <w:rPr>
          <w:rFonts w:cstheme="minorHAnsi"/>
          <w:sz w:val="22"/>
          <w:szCs w:val="22"/>
        </w:rPr>
        <w:br/>
      </w:r>
      <w:r>
        <w:rPr>
          <w:rFonts w:cstheme="minorHAnsi"/>
          <w:color w:val="FF0000"/>
          <w:sz w:val="22"/>
          <w:szCs w:val="22"/>
        </w:rPr>
        <w:t xml:space="preserve">Action Item: </w:t>
      </w:r>
      <w:proofErr w:type="spellStart"/>
      <w:r>
        <w:rPr>
          <w:rFonts w:cstheme="minorHAnsi"/>
          <w:sz w:val="22"/>
          <w:szCs w:val="22"/>
        </w:rPr>
        <w:t>Ponton</w:t>
      </w:r>
      <w:proofErr w:type="spellEnd"/>
      <w:r>
        <w:rPr>
          <w:rFonts w:cstheme="minorHAnsi"/>
          <w:sz w:val="22"/>
          <w:szCs w:val="22"/>
        </w:rPr>
        <w:t xml:space="preserve"> </w:t>
      </w:r>
      <w:r w:rsidR="00F025C7">
        <w:rPr>
          <w:rFonts w:cstheme="minorHAnsi"/>
          <w:sz w:val="22"/>
          <w:szCs w:val="22"/>
        </w:rPr>
        <w:t>will see i</w:t>
      </w:r>
      <w:r w:rsidR="001F7826">
        <w:rPr>
          <w:rFonts w:cstheme="minorHAnsi"/>
          <w:sz w:val="22"/>
          <w:szCs w:val="22"/>
        </w:rPr>
        <w:t>f she can get estimate of costs from Conferen</w:t>
      </w:r>
      <w:r>
        <w:rPr>
          <w:rFonts w:cstheme="minorHAnsi"/>
          <w:sz w:val="22"/>
          <w:szCs w:val="22"/>
        </w:rPr>
        <w:t>ce Services.  We may get equipment</w:t>
      </w:r>
      <w:r w:rsidR="001F7826">
        <w:rPr>
          <w:rFonts w:cstheme="minorHAnsi"/>
          <w:sz w:val="22"/>
          <w:szCs w:val="22"/>
        </w:rPr>
        <w:t xml:space="preserve"> free for </w:t>
      </w:r>
      <w:r>
        <w:rPr>
          <w:rFonts w:cstheme="minorHAnsi"/>
          <w:sz w:val="22"/>
          <w:szCs w:val="22"/>
        </w:rPr>
        <w:t xml:space="preserve">the </w:t>
      </w:r>
      <w:r w:rsidR="001F7826">
        <w:rPr>
          <w:rFonts w:cstheme="minorHAnsi"/>
          <w:sz w:val="22"/>
          <w:szCs w:val="22"/>
        </w:rPr>
        <w:t xml:space="preserve">Chair’s Program, but not for </w:t>
      </w:r>
      <w:r>
        <w:rPr>
          <w:rFonts w:cstheme="minorHAnsi"/>
          <w:sz w:val="22"/>
          <w:szCs w:val="22"/>
        </w:rPr>
        <w:t xml:space="preserve">a </w:t>
      </w:r>
      <w:r w:rsidR="001F7826">
        <w:rPr>
          <w:rFonts w:cstheme="minorHAnsi"/>
          <w:sz w:val="22"/>
          <w:szCs w:val="22"/>
        </w:rPr>
        <w:t>2</w:t>
      </w:r>
      <w:r w:rsidR="001F7826" w:rsidRPr="001F7826">
        <w:rPr>
          <w:rFonts w:cstheme="minorHAnsi"/>
          <w:sz w:val="22"/>
          <w:szCs w:val="22"/>
          <w:vertAlign w:val="superscript"/>
        </w:rPr>
        <w:t>nd</w:t>
      </w:r>
      <w:r w:rsidR="001F7826">
        <w:rPr>
          <w:rFonts w:cstheme="minorHAnsi"/>
          <w:sz w:val="22"/>
          <w:szCs w:val="22"/>
        </w:rPr>
        <w:t xml:space="preserve"> program.  </w:t>
      </w:r>
    </w:p>
    <w:p w:rsidR="00F025C7" w:rsidRPr="009D457E" w:rsidRDefault="00905AC2" w:rsidP="009D457E">
      <w:pPr>
        <w:spacing w:after="0" w:line="240" w:lineRule="auto"/>
        <w:rPr>
          <w:rFonts w:cstheme="minorHAnsi"/>
          <w:sz w:val="22"/>
          <w:szCs w:val="22"/>
        </w:rPr>
      </w:pPr>
      <w:r>
        <w:rPr>
          <w:rFonts w:cstheme="minorHAnsi"/>
          <w:color w:val="FF0000"/>
          <w:sz w:val="22"/>
          <w:szCs w:val="22"/>
        </w:rPr>
        <w:t xml:space="preserve">Action Item: </w:t>
      </w:r>
      <w:r w:rsidR="001F7826">
        <w:rPr>
          <w:rFonts w:cstheme="minorHAnsi"/>
          <w:sz w:val="22"/>
          <w:szCs w:val="22"/>
        </w:rPr>
        <w:t xml:space="preserve">Eric will reach out to Suzanne Stauffer about any desired </w:t>
      </w:r>
      <w:r w:rsidR="003619CD">
        <w:rPr>
          <w:rFonts w:cstheme="minorHAnsi"/>
          <w:sz w:val="22"/>
          <w:szCs w:val="22"/>
        </w:rPr>
        <w:t xml:space="preserve">financial </w:t>
      </w:r>
      <w:r w:rsidR="001F7826">
        <w:rPr>
          <w:rFonts w:cstheme="minorHAnsi"/>
          <w:sz w:val="22"/>
          <w:szCs w:val="22"/>
        </w:rPr>
        <w:t>support for Library History Seminar</w:t>
      </w:r>
      <w:r w:rsidR="00F025C7">
        <w:rPr>
          <w:rFonts w:cstheme="minorHAnsi"/>
          <w:sz w:val="22"/>
          <w:szCs w:val="22"/>
        </w:rPr>
        <w:br/>
      </w:r>
    </w:p>
    <w:p w:rsidR="009D457E" w:rsidRPr="009D457E" w:rsidRDefault="009D457E" w:rsidP="009D457E">
      <w:pPr>
        <w:spacing w:after="0" w:line="240" w:lineRule="auto"/>
        <w:rPr>
          <w:rFonts w:cstheme="minorHAnsi"/>
          <w:sz w:val="22"/>
          <w:szCs w:val="22"/>
        </w:rPr>
      </w:pPr>
    </w:p>
    <w:p w:rsidR="00E768A9" w:rsidRDefault="00E768A9" w:rsidP="009D457E">
      <w:pPr>
        <w:spacing w:after="0" w:line="240" w:lineRule="auto"/>
        <w:rPr>
          <w:rFonts w:cstheme="minorHAnsi"/>
          <w:sz w:val="22"/>
          <w:szCs w:val="22"/>
        </w:rPr>
      </w:pPr>
    </w:p>
    <w:p w:rsidR="009D457E" w:rsidRPr="009D457E" w:rsidRDefault="009D457E" w:rsidP="009D457E">
      <w:pPr>
        <w:spacing w:after="0" w:line="240" w:lineRule="auto"/>
        <w:rPr>
          <w:rFonts w:cstheme="minorHAnsi"/>
          <w:sz w:val="22"/>
          <w:szCs w:val="22"/>
        </w:rPr>
      </w:pPr>
      <w:r w:rsidRPr="009D457E">
        <w:rPr>
          <w:rFonts w:cstheme="minorHAnsi"/>
          <w:sz w:val="22"/>
          <w:szCs w:val="22"/>
        </w:rPr>
        <w:t xml:space="preserve">E. </w:t>
      </w:r>
      <w:r w:rsidRPr="003619CD">
        <w:rPr>
          <w:rFonts w:cstheme="minorHAnsi"/>
          <w:b/>
          <w:sz w:val="22"/>
          <w:szCs w:val="22"/>
        </w:rPr>
        <w:t>Other Reports</w:t>
      </w:r>
    </w:p>
    <w:p w:rsidR="009D457E" w:rsidRPr="009D457E" w:rsidRDefault="009D457E" w:rsidP="009D457E">
      <w:pPr>
        <w:spacing w:after="0" w:line="240" w:lineRule="auto"/>
        <w:rPr>
          <w:rFonts w:cstheme="minorHAnsi"/>
          <w:sz w:val="22"/>
          <w:szCs w:val="22"/>
        </w:rPr>
      </w:pPr>
      <w:r w:rsidRPr="009D457E">
        <w:rPr>
          <w:rFonts w:cstheme="minorHAnsi"/>
          <w:sz w:val="22"/>
          <w:szCs w:val="22"/>
        </w:rPr>
        <w:t xml:space="preserve">1. </w:t>
      </w:r>
      <w:r w:rsidRPr="003619CD">
        <w:rPr>
          <w:rFonts w:cstheme="minorHAnsi"/>
          <w:b/>
          <w:sz w:val="22"/>
          <w:szCs w:val="22"/>
        </w:rPr>
        <w:t>ALA Liaison Officer</w:t>
      </w:r>
      <w:r w:rsidRPr="009D457E">
        <w:rPr>
          <w:rFonts w:cstheme="minorHAnsi"/>
          <w:sz w:val="22"/>
          <w:szCs w:val="22"/>
        </w:rPr>
        <w:t xml:space="preserve"> (</w:t>
      </w:r>
      <w:proofErr w:type="spellStart"/>
      <w:r w:rsidRPr="009D457E">
        <w:rPr>
          <w:rFonts w:cstheme="minorHAnsi"/>
          <w:sz w:val="22"/>
          <w:szCs w:val="22"/>
        </w:rPr>
        <w:t>Ponton</w:t>
      </w:r>
      <w:proofErr w:type="spellEnd"/>
      <w:proofErr w:type="gramStart"/>
      <w:r w:rsidRPr="009D457E">
        <w:rPr>
          <w:rFonts w:cstheme="minorHAnsi"/>
          <w:sz w:val="22"/>
          <w:szCs w:val="22"/>
        </w:rPr>
        <w:t>)</w:t>
      </w:r>
      <w:proofErr w:type="gramEnd"/>
      <w:r w:rsidR="001F7826">
        <w:rPr>
          <w:rFonts w:cstheme="minorHAnsi"/>
          <w:sz w:val="22"/>
          <w:szCs w:val="22"/>
        </w:rPr>
        <w:br/>
        <w:t>ALA Headquarters moving to new location in April to Michigan Avenue.   Hoping to host an open house for ALA Annual attendees.</w:t>
      </w:r>
      <w:r w:rsidR="003619CD">
        <w:rPr>
          <w:rFonts w:cstheme="minorHAnsi"/>
          <w:sz w:val="22"/>
          <w:szCs w:val="22"/>
        </w:rPr>
        <w:t xml:space="preserve">  Proposal that round tables </w:t>
      </w:r>
      <w:r w:rsidR="001F7826">
        <w:rPr>
          <w:rFonts w:cstheme="minorHAnsi"/>
          <w:sz w:val="22"/>
          <w:szCs w:val="22"/>
        </w:rPr>
        <w:t xml:space="preserve">have 1% of ALA membership to continue.   </w:t>
      </w:r>
    </w:p>
    <w:p w:rsidR="00E768A9" w:rsidRDefault="00E768A9" w:rsidP="009D457E">
      <w:pPr>
        <w:spacing w:after="0" w:line="240" w:lineRule="auto"/>
        <w:rPr>
          <w:rFonts w:cstheme="minorHAnsi"/>
          <w:sz w:val="22"/>
          <w:szCs w:val="22"/>
        </w:rPr>
      </w:pPr>
    </w:p>
    <w:p w:rsidR="009D457E" w:rsidRDefault="009D457E" w:rsidP="009D457E">
      <w:pPr>
        <w:spacing w:after="0" w:line="240" w:lineRule="auto"/>
        <w:rPr>
          <w:rFonts w:cstheme="minorHAnsi"/>
          <w:sz w:val="22"/>
          <w:szCs w:val="22"/>
        </w:rPr>
      </w:pPr>
      <w:r w:rsidRPr="009D457E">
        <w:rPr>
          <w:rFonts w:cstheme="minorHAnsi"/>
          <w:sz w:val="22"/>
          <w:szCs w:val="22"/>
        </w:rPr>
        <w:t xml:space="preserve">2. </w:t>
      </w:r>
      <w:r w:rsidRPr="003619CD">
        <w:rPr>
          <w:rFonts w:cstheme="minorHAnsi"/>
          <w:b/>
          <w:sz w:val="22"/>
          <w:szCs w:val="22"/>
        </w:rPr>
        <w:t>Membership &amp; Outreach</w:t>
      </w:r>
      <w:r w:rsidRPr="009D457E">
        <w:rPr>
          <w:rFonts w:cstheme="minorHAnsi"/>
          <w:sz w:val="22"/>
          <w:szCs w:val="22"/>
        </w:rPr>
        <w:t xml:space="preserve"> (Novotny)</w:t>
      </w:r>
    </w:p>
    <w:p w:rsidR="00E768A9" w:rsidRPr="009D457E" w:rsidRDefault="00E768A9" w:rsidP="009D457E">
      <w:pPr>
        <w:spacing w:after="0" w:line="240" w:lineRule="auto"/>
        <w:rPr>
          <w:rFonts w:cstheme="minorHAnsi"/>
          <w:sz w:val="22"/>
          <w:szCs w:val="22"/>
        </w:rPr>
      </w:pPr>
      <w:r w:rsidRPr="00E768A9">
        <w:rPr>
          <w:rFonts w:cstheme="minorHAnsi"/>
          <w:sz w:val="22"/>
          <w:szCs w:val="22"/>
        </w:rPr>
        <w:t>The latest report (November 2019) shows a modest increase in personal memberships with 425 in November 2019 compared to 410 in November 2018.   Organizational memberships declined from 12 to 11.  Overall membership is 436, still well short of the “1% of total ALA</w:t>
      </w:r>
      <w:r w:rsidR="003619CD">
        <w:rPr>
          <w:rFonts w:cstheme="minorHAnsi"/>
          <w:sz w:val="22"/>
          <w:szCs w:val="22"/>
        </w:rPr>
        <w:t xml:space="preserve"> membership” threshold proposal</w:t>
      </w:r>
      <w:r w:rsidRPr="00E768A9">
        <w:rPr>
          <w:rFonts w:cstheme="minorHAnsi"/>
          <w:sz w:val="22"/>
          <w:szCs w:val="22"/>
        </w:rPr>
        <w:t xml:space="preserve"> in ALA’s “Forward Together” strategic document.  </w:t>
      </w:r>
    </w:p>
    <w:p w:rsidR="00E768A9" w:rsidRDefault="00E768A9" w:rsidP="009D457E">
      <w:pPr>
        <w:spacing w:after="0" w:line="240" w:lineRule="auto"/>
        <w:rPr>
          <w:rFonts w:cstheme="minorHAnsi"/>
          <w:sz w:val="22"/>
          <w:szCs w:val="22"/>
        </w:rPr>
      </w:pPr>
    </w:p>
    <w:p w:rsidR="009D457E" w:rsidRDefault="009D457E" w:rsidP="009D457E">
      <w:pPr>
        <w:spacing w:after="0" w:line="240" w:lineRule="auto"/>
        <w:rPr>
          <w:rFonts w:cstheme="minorHAnsi"/>
          <w:sz w:val="22"/>
          <w:szCs w:val="22"/>
        </w:rPr>
      </w:pPr>
      <w:r w:rsidRPr="009D457E">
        <w:rPr>
          <w:rFonts w:cstheme="minorHAnsi"/>
          <w:sz w:val="22"/>
          <w:szCs w:val="22"/>
        </w:rPr>
        <w:t xml:space="preserve">3. </w:t>
      </w:r>
      <w:r w:rsidRPr="003619CD">
        <w:rPr>
          <w:rFonts w:cstheme="minorHAnsi"/>
          <w:b/>
          <w:sz w:val="22"/>
          <w:szCs w:val="22"/>
        </w:rPr>
        <w:t>Nominations</w:t>
      </w:r>
      <w:r w:rsidRPr="009D457E">
        <w:rPr>
          <w:rFonts w:cstheme="minorHAnsi"/>
          <w:sz w:val="22"/>
          <w:szCs w:val="22"/>
        </w:rPr>
        <w:t xml:space="preserve"> (</w:t>
      </w:r>
      <w:proofErr w:type="spellStart"/>
      <w:r w:rsidRPr="009D457E">
        <w:rPr>
          <w:rFonts w:cstheme="minorHAnsi"/>
          <w:sz w:val="22"/>
          <w:szCs w:val="22"/>
        </w:rPr>
        <w:t>Bossaller</w:t>
      </w:r>
      <w:proofErr w:type="spellEnd"/>
      <w:r w:rsidRPr="009D457E">
        <w:rPr>
          <w:rFonts w:cstheme="minorHAnsi"/>
          <w:sz w:val="22"/>
          <w:szCs w:val="22"/>
        </w:rPr>
        <w:t>)</w:t>
      </w:r>
    </w:p>
    <w:p w:rsidR="001F7826" w:rsidRDefault="001F7826" w:rsidP="009D457E">
      <w:pPr>
        <w:spacing w:after="0" w:line="240" w:lineRule="auto"/>
        <w:rPr>
          <w:rFonts w:cstheme="minorHAnsi"/>
          <w:sz w:val="22"/>
          <w:szCs w:val="22"/>
        </w:rPr>
      </w:pPr>
      <w:r>
        <w:rPr>
          <w:rFonts w:cstheme="minorHAnsi"/>
          <w:sz w:val="22"/>
          <w:szCs w:val="22"/>
        </w:rPr>
        <w:t>Took some time</w:t>
      </w:r>
      <w:r w:rsidR="00B308E5">
        <w:rPr>
          <w:rFonts w:cstheme="minorHAnsi"/>
          <w:sz w:val="22"/>
          <w:szCs w:val="22"/>
        </w:rPr>
        <w:t xml:space="preserve"> and effort</w:t>
      </w:r>
      <w:r w:rsidR="003619CD">
        <w:rPr>
          <w:rFonts w:cstheme="minorHAnsi"/>
          <w:sz w:val="22"/>
          <w:szCs w:val="22"/>
        </w:rPr>
        <w:t>, but produced</w:t>
      </w:r>
      <w:r>
        <w:rPr>
          <w:rFonts w:cstheme="minorHAnsi"/>
          <w:sz w:val="22"/>
          <w:szCs w:val="22"/>
        </w:rPr>
        <w:t xml:space="preserve"> a good slate</w:t>
      </w:r>
      <w:r w:rsidR="003619CD">
        <w:rPr>
          <w:rFonts w:cstheme="minorHAnsi"/>
          <w:sz w:val="22"/>
          <w:szCs w:val="22"/>
        </w:rPr>
        <w:t xml:space="preserve"> of candidates</w:t>
      </w:r>
      <w:r>
        <w:rPr>
          <w:rFonts w:cstheme="minorHAnsi"/>
          <w:sz w:val="22"/>
          <w:szCs w:val="22"/>
        </w:rPr>
        <w:t xml:space="preserve">.    Have candidates for each </w:t>
      </w:r>
      <w:r w:rsidR="00B308E5">
        <w:rPr>
          <w:rFonts w:cstheme="minorHAnsi"/>
          <w:sz w:val="22"/>
          <w:szCs w:val="22"/>
        </w:rPr>
        <w:t>open position</w:t>
      </w:r>
      <w:r w:rsidR="003619CD">
        <w:rPr>
          <w:rFonts w:cstheme="minorHAnsi"/>
          <w:sz w:val="22"/>
          <w:szCs w:val="22"/>
        </w:rPr>
        <w:t xml:space="preserve">.  Need to encourage those who run and are not elected to continue to stay active in LHRT.  </w:t>
      </w:r>
    </w:p>
    <w:p w:rsidR="00E768A9" w:rsidRPr="009D457E" w:rsidRDefault="00E768A9" w:rsidP="009D457E">
      <w:pPr>
        <w:spacing w:after="0" w:line="240" w:lineRule="auto"/>
        <w:rPr>
          <w:rFonts w:cstheme="minorHAnsi"/>
          <w:sz w:val="22"/>
          <w:szCs w:val="22"/>
        </w:rPr>
      </w:pPr>
    </w:p>
    <w:p w:rsidR="009D457E" w:rsidRDefault="009D457E" w:rsidP="009D457E">
      <w:pPr>
        <w:spacing w:after="0" w:line="240" w:lineRule="auto"/>
        <w:rPr>
          <w:rFonts w:cstheme="minorHAnsi"/>
          <w:sz w:val="22"/>
          <w:szCs w:val="22"/>
        </w:rPr>
      </w:pPr>
      <w:r w:rsidRPr="009D457E">
        <w:rPr>
          <w:rFonts w:cstheme="minorHAnsi"/>
          <w:sz w:val="22"/>
          <w:szCs w:val="22"/>
        </w:rPr>
        <w:t xml:space="preserve">4. </w:t>
      </w:r>
      <w:r w:rsidRPr="003619CD">
        <w:rPr>
          <w:rFonts w:cstheme="minorHAnsi"/>
          <w:b/>
          <w:sz w:val="22"/>
          <w:szCs w:val="22"/>
        </w:rPr>
        <w:t>ALA Conference Program Jury</w:t>
      </w:r>
      <w:r w:rsidRPr="009D457E">
        <w:rPr>
          <w:rFonts w:cstheme="minorHAnsi"/>
          <w:sz w:val="22"/>
          <w:szCs w:val="22"/>
        </w:rPr>
        <w:t xml:space="preserve"> (</w:t>
      </w:r>
      <w:proofErr w:type="spellStart"/>
      <w:r w:rsidRPr="009D457E">
        <w:rPr>
          <w:rFonts w:cstheme="minorHAnsi"/>
          <w:sz w:val="22"/>
          <w:szCs w:val="22"/>
        </w:rPr>
        <w:t>Bossaller</w:t>
      </w:r>
      <w:proofErr w:type="spellEnd"/>
      <w:r w:rsidRPr="009D457E">
        <w:rPr>
          <w:rFonts w:cstheme="minorHAnsi"/>
          <w:sz w:val="22"/>
          <w:szCs w:val="22"/>
        </w:rPr>
        <w:t>)</w:t>
      </w:r>
    </w:p>
    <w:p w:rsidR="00B308E5" w:rsidRDefault="003619CD" w:rsidP="009D457E">
      <w:pPr>
        <w:spacing w:after="0" w:line="240" w:lineRule="auto"/>
        <w:rPr>
          <w:rFonts w:cstheme="minorHAnsi"/>
          <w:sz w:val="22"/>
          <w:szCs w:val="22"/>
        </w:rPr>
      </w:pPr>
      <w:proofErr w:type="spellStart"/>
      <w:r>
        <w:rPr>
          <w:rFonts w:cstheme="minorHAnsi"/>
          <w:sz w:val="22"/>
          <w:szCs w:val="22"/>
        </w:rPr>
        <w:t>Pozzi</w:t>
      </w:r>
      <w:proofErr w:type="spellEnd"/>
      <w:r>
        <w:rPr>
          <w:rFonts w:cstheme="minorHAnsi"/>
          <w:sz w:val="22"/>
          <w:szCs w:val="22"/>
        </w:rPr>
        <w:t xml:space="preserve"> reminded the group that</w:t>
      </w:r>
      <w:r w:rsidR="00B308E5">
        <w:rPr>
          <w:rFonts w:cstheme="minorHAnsi"/>
          <w:sz w:val="22"/>
          <w:szCs w:val="22"/>
        </w:rPr>
        <w:t xml:space="preserve"> LHRT has a representative to </w:t>
      </w:r>
      <w:r>
        <w:rPr>
          <w:rFonts w:cstheme="minorHAnsi"/>
          <w:sz w:val="22"/>
          <w:szCs w:val="22"/>
        </w:rPr>
        <w:t xml:space="preserve">serve on the group that </w:t>
      </w:r>
      <w:r w:rsidR="00B308E5">
        <w:rPr>
          <w:rFonts w:cstheme="minorHAnsi"/>
          <w:sz w:val="22"/>
          <w:szCs w:val="22"/>
        </w:rPr>
        <w:t>review</w:t>
      </w:r>
      <w:r>
        <w:rPr>
          <w:rFonts w:cstheme="minorHAnsi"/>
          <w:sz w:val="22"/>
          <w:szCs w:val="22"/>
        </w:rPr>
        <w:t>s</w:t>
      </w:r>
      <w:r w:rsidR="00B308E5">
        <w:rPr>
          <w:rFonts w:cstheme="minorHAnsi"/>
          <w:sz w:val="22"/>
          <w:szCs w:val="22"/>
        </w:rPr>
        <w:t xml:space="preserve"> round t</w:t>
      </w:r>
      <w:r>
        <w:rPr>
          <w:rFonts w:cstheme="minorHAnsi"/>
          <w:sz w:val="22"/>
          <w:szCs w:val="22"/>
        </w:rPr>
        <w:t>able conference program proposals.   We can appoint</w:t>
      </w:r>
      <w:r w:rsidR="00B308E5">
        <w:rPr>
          <w:rFonts w:cstheme="minorHAnsi"/>
          <w:sz w:val="22"/>
          <w:szCs w:val="22"/>
        </w:rPr>
        <w:t xml:space="preserve"> a representative</w:t>
      </w:r>
      <w:r>
        <w:rPr>
          <w:rFonts w:cstheme="minorHAnsi"/>
          <w:sz w:val="22"/>
          <w:szCs w:val="22"/>
        </w:rPr>
        <w:t xml:space="preserve"> every other year</w:t>
      </w:r>
      <w:r w:rsidR="00B308E5">
        <w:rPr>
          <w:rFonts w:cstheme="minorHAnsi"/>
          <w:sz w:val="22"/>
          <w:szCs w:val="22"/>
        </w:rPr>
        <w:t xml:space="preserve">.   </w:t>
      </w:r>
      <w:proofErr w:type="spellStart"/>
      <w:r>
        <w:rPr>
          <w:rFonts w:cstheme="minorHAnsi"/>
          <w:sz w:val="22"/>
          <w:szCs w:val="22"/>
        </w:rPr>
        <w:t>Ponton</w:t>
      </w:r>
      <w:proofErr w:type="spellEnd"/>
      <w:r>
        <w:rPr>
          <w:rFonts w:cstheme="minorHAnsi"/>
          <w:sz w:val="22"/>
          <w:szCs w:val="22"/>
        </w:rPr>
        <w:t xml:space="preserve"> noted that ALA is</w:t>
      </w:r>
      <w:r w:rsidR="00B308E5">
        <w:rPr>
          <w:rFonts w:cstheme="minorHAnsi"/>
          <w:sz w:val="22"/>
          <w:szCs w:val="22"/>
        </w:rPr>
        <w:t xml:space="preserve"> starting to establish</w:t>
      </w:r>
      <w:r>
        <w:rPr>
          <w:rFonts w:cstheme="minorHAnsi"/>
          <w:sz w:val="22"/>
          <w:szCs w:val="22"/>
        </w:rPr>
        <w:t xml:space="preserve"> the</w:t>
      </w:r>
      <w:r w:rsidR="00B308E5">
        <w:rPr>
          <w:rFonts w:cstheme="minorHAnsi"/>
          <w:sz w:val="22"/>
          <w:szCs w:val="22"/>
        </w:rPr>
        <w:t xml:space="preserve"> jury for </w:t>
      </w:r>
      <w:r>
        <w:rPr>
          <w:rFonts w:cstheme="minorHAnsi"/>
          <w:sz w:val="22"/>
          <w:szCs w:val="22"/>
        </w:rPr>
        <w:t xml:space="preserve">programs at </w:t>
      </w:r>
      <w:r w:rsidR="00B308E5">
        <w:rPr>
          <w:rFonts w:cstheme="minorHAnsi"/>
          <w:sz w:val="22"/>
          <w:szCs w:val="22"/>
        </w:rPr>
        <w:t xml:space="preserve">ALA </w:t>
      </w:r>
      <w:proofErr w:type="gramStart"/>
      <w:r w:rsidR="00B308E5">
        <w:rPr>
          <w:rFonts w:cstheme="minorHAnsi"/>
          <w:sz w:val="22"/>
          <w:szCs w:val="22"/>
        </w:rPr>
        <w:t>2021  (</w:t>
      </w:r>
      <w:proofErr w:type="gramEnd"/>
      <w:r>
        <w:rPr>
          <w:rFonts w:cstheme="minorHAnsi"/>
          <w:sz w:val="22"/>
          <w:szCs w:val="22"/>
        </w:rPr>
        <w:t xml:space="preserve">the </w:t>
      </w:r>
      <w:r w:rsidR="00B308E5">
        <w:rPr>
          <w:rFonts w:cstheme="minorHAnsi"/>
          <w:sz w:val="22"/>
          <w:szCs w:val="22"/>
        </w:rPr>
        <w:t xml:space="preserve">2020 program already established) </w:t>
      </w:r>
    </w:p>
    <w:p w:rsidR="00B308E5" w:rsidRDefault="003619CD" w:rsidP="009D457E">
      <w:pPr>
        <w:spacing w:after="0" w:line="240" w:lineRule="auto"/>
        <w:rPr>
          <w:rFonts w:cstheme="minorHAnsi"/>
          <w:sz w:val="22"/>
          <w:szCs w:val="22"/>
        </w:rPr>
      </w:pPr>
      <w:r>
        <w:rPr>
          <w:rFonts w:cstheme="minorHAnsi"/>
          <w:color w:val="FF0000"/>
          <w:sz w:val="22"/>
          <w:szCs w:val="22"/>
        </w:rPr>
        <w:t xml:space="preserve">Action Item: </w:t>
      </w:r>
      <w:proofErr w:type="spellStart"/>
      <w:r>
        <w:rPr>
          <w:rFonts w:cstheme="minorHAnsi"/>
          <w:sz w:val="22"/>
          <w:szCs w:val="22"/>
        </w:rPr>
        <w:t>Ponton</w:t>
      </w:r>
      <w:proofErr w:type="spellEnd"/>
      <w:r w:rsidR="00B308E5">
        <w:rPr>
          <w:rFonts w:cstheme="minorHAnsi"/>
          <w:sz w:val="22"/>
          <w:szCs w:val="22"/>
        </w:rPr>
        <w:t xml:space="preserve"> will review when LHRT </w:t>
      </w:r>
      <w:r>
        <w:rPr>
          <w:rFonts w:cstheme="minorHAnsi"/>
          <w:sz w:val="22"/>
          <w:szCs w:val="22"/>
        </w:rPr>
        <w:t>is scheduled to have a representative</w:t>
      </w:r>
      <w:r w:rsidR="00B308E5">
        <w:rPr>
          <w:rFonts w:cstheme="minorHAnsi"/>
          <w:sz w:val="22"/>
          <w:szCs w:val="22"/>
        </w:rPr>
        <w:t xml:space="preserve"> on </w:t>
      </w:r>
      <w:r>
        <w:rPr>
          <w:rFonts w:cstheme="minorHAnsi"/>
          <w:sz w:val="22"/>
          <w:szCs w:val="22"/>
        </w:rPr>
        <w:t>the program review committee</w:t>
      </w:r>
      <w:r w:rsidR="00B308E5">
        <w:rPr>
          <w:rFonts w:cstheme="minorHAnsi"/>
          <w:sz w:val="22"/>
          <w:szCs w:val="22"/>
        </w:rPr>
        <w:t xml:space="preserve">.  </w:t>
      </w:r>
    </w:p>
    <w:p w:rsidR="00E768A9" w:rsidRPr="009D457E" w:rsidRDefault="00E768A9" w:rsidP="009D457E">
      <w:pPr>
        <w:spacing w:after="0" w:line="240" w:lineRule="auto"/>
        <w:rPr>
          <w:rFonts w:cstheme="minorHAnsi"/>
          <w:sz w:val="22"/>
          <w:szCs w:val="22"/>
        </w:rPr>
      </w:pPr>
    </w:p>
    <w:p w:rsidR="009D457E" w:rsidRDefault="009D457E" w:rsidP="009D457E">
      <w:pPr>
        <w:spacing w:after="0" w:line="240" w:lineRule="auto"/>
        <w:rPr>
          <w:rFonts w:cstheme="minorHAnsi"/>
          <w:sz w:val="22"/>
          <w:szCs w:val="22"/>
        </w:rPr>
      </w:pPr>
      <w:r w:rsidRPr="009D457E">
        <w:rPr>
          <w:rFonts w:cstheme="minorHAnsi"/>
          <w:sz w:val="22"/>
          <w:szCs w:val="22"/>
        </w:rPr>
        <w:t xml:space="preserve">5. </w:t>
      </w:r>
      <w:r w:rsidRPr="003619CD">
        <w:rPr>
          <w:rFonts w:cstheme="minorHAnsi"/>
          <w:b/>
          <w:sz w:val="22"/>
          <w:szCs w:val="22"/>
        </w:rPr>
        <w:t>News &amp; Notes</w:t>
      </w:r>
      <w:r w:rsidRPr="009D457E">
        <w:rPr>
          <w:rFonts w:cstheme="minorHAnsi"/>
          <w:sz w:val="22"/>
          <w:szCs w:val="22"/>
        </w:rPr>
        <w:t xml:space="preserve"> (Spencer)</w:t>
      </w:r>
    </w:p>
    <w:p w:rsidR="00B308E5" w:rsidRDefault="003619CD" w:rsidP="009D457E">
      <w:pPr>
        <w:spacing w:after="0" w:line="240" w:lineRule="auto"/>
        <w:rPr>
          <w:rFonts w:cstheme="minorHAnsi"/>
          <w:sz w:val="22"/>
          <w:szCs w:val="22"/>
        </w:rPr>
      </w:pPr>
      <w:r>
        <w:rPr>
          <w:rFonts w:cstheme="minorHAnsi"/>
          <w:sz w:val="22"/>
          <w:szCs w:val="22"/>
        </w:rPr>
        <w:t xml:space="preserve">Spencer thanked everyone who contributed content.  </w:t>
      </w:r>
      <w:r w:rsidR="00B308E5">
        <w:rPr>
          <w:rFonts w:cstheme="minorHAnsi"/>
          <w:sz w:val="22"/>
          <w:szCs w:val="22"/>
        </w:rPr>
        <w:t>Still l</w:t>
      </w:r>
      <w:r>
        <w:rPr>
          <w:rFonts w:cstheme="minorHAnsi"/>
          <w:sz w:val="22"/>
          <w:szCs w:val="22"/>
        </w:rPr>
        <w:t xml:space="preserve">ooking for more student papers – those who teach, </w:t>
      </w:r>
      <w:r w:rsidR="00B308E5">
        <w:rPr>
          <w:rFonts w:cstheme="minorHAnsi"/>
          <w:sz w:val="22"/>
          <w:szCs w:val="22"/>
        </w:rPr>
        <w:t>please encourage students in your classes to submit.  Could make publishing on the blog a part of</w:t>
      </w:r>
      <w:r>
        <w:rPr>
          <w:rFonts w:cstheme="minorHAnsi"/>
          <w:sz w:val="22"/>
          <w:szCs w:val="22"/>
        </w:rPr>
        <w:t xml:space="preserve"> the assignment.  </w:t>
      </w:r>
      <w:r w:rsidR="002B002C">
        <w:rPr>
          <w:rFonts w:cstheme="minorHAnsi"/>
          <w:sz w:val="22"/>
          <w:szCs w:val="22"/>
        </w:rPr>
        <w:t xml:space="preserve">Open to new ideas - </w:t>
      </w:r>
      <w:proofErr w:type="spellStart"/>
      <w:r w:rsidR="002B002C">
        <w:rPr>
          <w:rFonts w:cstheme="minorHAnsi"/>
          <w:sz w:val="22"/>
          <w:szCs w:val="22"/>
        </w:rPr>
        <w:t>s</w:t>
      </w:r>
      <w:r>
        <w:rPr>
          <w:rFonts w:cstheme="minorHAnsi"/>
          <w:sz w:val="22"/>
          <w:szCs w:val="22"/>
        </w:rPr>
        <w:t>as</w:t>
      </w:r>
      <w:proofErr w:type="spellEnd"/>
      <w:r>
        <w:rPr>
          <w:rFonts w:cstheme="minorHAnsi"/>
          <w:sz w:val="22"/>
          <w:szCs w:val="22"/>
        </w:rPr>
        <w:t xml:space="preserve"> s</w:t>
      </w:r>
      <w:r w:rsidR="00463183">
        <w:rPr>
          <w:rFonts w:cstheme="minorHAnsi"/>
          <w:sz w:val="22"/>
          <w:szCs w:val="22"/>
        </w:rPr>
        <w:t>tarted a new “</w:t>
      </w:r>
      <w:r>
        <w:rPr>
          <w:rFonts w:cstheme="minorHAnsi"/>
          <w:sz w:val="22"/>
          <w:szCs w:val="22"/>
        </w:rPr>
        <w:t>T</w:t>
      </w:r>
      <w:r w:rsidR="00463183">
        <w:rPr>
          <w:rFonts w:cstheme="minorHAnsi"/>
          <w:sz w:val="22"/>
          <w:szCs w:val="22"/>
        </w:rPr>
        <w:t xml:space="preserve">eacher’s Corner” to share library history teaching materials. Some copyright hurdles with things like syllabi, but </w:t>
      </w:r>
      <w:r>
        <w:rPr>
          <w:rFonts w:cstheme="minorHAnsi"/>
          <w:sz w:val="22"/>
          <w:szCs w:val="22"/>
        </w:rPr>
        <w:t xml:space="preserve">always </w:t>
      </w:r>
      <w:r w:rsidR="00463183">
        <w:rPr>
          <w:rFonts w:cstheme="minorHAnsi"/>
          <w:sz w:val="22"/>
          <w:szCs w:val="22"/>
        </w:rPr>
        <w:t xml:space="preserve">looking for general teaching tips/ideas. </w:t>
      </w:r>
      <w:r>
        <w:rPr>
          <w:rFonts w:cstheme="minorHAnsi"/>
          <w:sz w:val="22"/>
          <w:szCs w:val="22"/>
        </w:rPr>
        <w:t xml:space="preserve">Also </w:t>
      </w:r>
      <w:r w:rsidR="002B002C">
        <w:rPr>
          <w:rFonts w:cstheme="minorHAnsi"/>
          <w:sz w:val="22"/>
          <w:szCs w:val="22"/>
        </w:rPr>
        <w:t xml:space="preserve">creates a new section for international news and </w:t>
      </w:r>
      <w:r>
        <w:rPr>
          <w:rFonts w:cstheme="minorHAnsi"/>
          <w:sz w:val="22"/>
          <w:szCs w:val="22"/>
        </w:rPr>
        <w:t>c</w:t>
      </w:r>
      <w:r w:rsidR="00463183">
        <w:rPr>
          <w:rFonts w:cstheme="minorHAnsi"/>
          <w:sz w:val="22"/>
          <w:szCs w:val="22"/>
        </w:rPr>
        <w:t xml:space="preserve">onsidering compiling a list of open access resources.  </w:t>
      </w:r>
      <w:r w:rsidR="00463183">
        <w:rPr>
          <w:rFonts w:cstheme="minorHAnsi"/>
          <w:sz w:val="22"/>
          <w:szCs w:val="22"/>
        </w:rPr>
        <w:br/>
      </w:r>
      <w:r>
        <w:rPr>
          <w:rFonts w:cstheme="minorHAnsi"/>
          <w:sz w:val="22"/>
          <w:szCs w:val="22"/>
        </w:rPr>
        <w:t>Bernier thanked</w:t>
      </w:r>
      <w:r w:rsidR="00463183">
        <w:rPr>
          <w:rFonts w:cstheme="minorHAnsi"/>
          <w:sz w:val="22"/>
          <w:szCs w:val="22"/>
        </w:rPr>
        <w:t xml:space="preserve"> Brett for all his work on the blog.  </w:t>
      </w:r>
      <w:r w:rsidR="00463183">
        <w:rPr>
          <w:rFonts w:cstheme="minorHAnsi"/>
          <w:sz w:val="22"/>
          <w:szCs w:val="22"/>
        </w:rPr>
        <w:br/>
      </w:r>
    </w:p>
    <w:p w:rsidR="009D457E" w:rsidRPr="009D457E" w:rsidRDefault="00463183" w:rsidP="009D457E">
      <w:pPr>
        <w:spacing w:after="0" w:line="240" w:lineRule="auto"/>
        <w:rPr>
          <w:rFonts w:cstheme="minorHAnsi"/>
          <w:sz w:val="22"/>
          <w:szCs w:val="22"/>
        </w:rPr>
      </w:pPr>
      <w:r>
        <w:rPr>
          <w:rFonts w:cstheme="minorHAnsi"/>
          <w:sz w:val="22"/>
          <w:szCs w:val="22"/>
        </w:rPr>
        <w:br/>
      </w:r>
    </w:p>
    <w:p w:rsidR="00E768A9" w:rsidRDefault="00E768A9" w:rsidP="009D457E">
      <w:pPr>
        <w:spacing w:after="0" w:line="240" w:lineRule="auto"/>
        <w:rPr>
          <w:rFonts w:cstheme="minorHAnsi"/>
          <w:sz w:val="22"/>
          <w:szCs w:val="22"/>
        </w:rPr>
      </w:pPr>
    </w:p>
    <w:p w:rsidR="009D457E" w:rsidRDefault="002B002C" w:rsidP="009D457E">
      <w:pPr>
        <w:spacing w:after="0" w:line="240" w:lineRule="auto"/>
        <w:rPr>
          <w:rFonts w:cstheme="minorHAnsi"/>
          <w:sz w:val="22"/>
          <w:szCs w:val="22"/>
        </w:rPr>
      </w:pPr>
      <w:r>
        <w:rPr>
          <w:rFonts w:cstheme="minorHAnsi"/>
          <w:sz w:val="22"/>
          <w:szCs w:val="22"/>
        </w:rPr>
        <w:t>6</w:t>
      </w:r>
      <w:r w:rsidR="00E768A9">
        <w:rPr>
          <w:rFonts w:cstheme="minorHAnsi"/>
          <w:sz w:val="22"/>
          <w:szCs w:val="22"/>
        </w:rPr>
        <w:t xml:space="preserve">. </w:t>
      </w:r>
      <w:r w:rsidR="00E768A9" w:rsidRPr="00745FCC">
        <w:rPr>
          <w:rFonts w:cstheme="minorHAnsi"/>
          <w:b/>
          <w:i/>
          <w:sz w:val="22"/>
          <w:szCs w:val="22"/>
        </w:rPr>
        <w:t>LCHS</w:t>
      </w:r>
      <w:r w:rsidR="00745FCC">
        <w:rPr>
          <w:rFonts w:cstheme="minorHAnsi"/>
          <w:sz w:val="22"/>
          <w:szCs w:val="22"/>
        </w:rPr>
        <w:t xml:space="preserve"> (Novotny &amp; Lear) </w:t>
      </w:r>
    </w:p>
    <w:p w:rsidR="00BA4EDF" w:rsidRDefault="00E768A9" w:rsidP="009D457E">
      <w:pPr>
        <w:spacing w:after="0" w:line="240" w:lineRule="auto"/>
        <w:rPr>
          <w:rFonts w:cstheme="minorHAnsi"/>
          <w:sz w:val="22"/>
          <w:szCs w:val="22"/>
        </w:rPr>
      </w:pPr>
      <w:r>
        <w:rPr>
          <w:rFonts w:cstheme="minorHAnsi"/>
          <w:sz w:val="22"/>
          <w:szCs w:val="22"/>
        </w:rPr>
        <w:t xml:space="preserve">Issue 3.2 was published in </w:t>
      </w:r>
      <w:proofErr w:type="gramStart"/>
      <w:r>
        <w:rPr>
          <w:rFonts w:cstheme="minorHAnsi"/>
          <w:sz w:val="22"/>
          <w:szCs w:val="22"/>
        </w:rPr>
        <w:t>Spring</w:t>
      </w:r>
      <w:proofErr w:type="gramEnd"/>
      <w:r>
        <w:rPr>
          <w:rFonts w:cstheme="minorHAnsi"/>
          <w:sz w:val="22"/>
          <w:szCs w:val="22"/>
        </w:rPr>
        <w:t xml:space="preserve"> 2019 and </w:t>
      </w:r>
      <w:r w:rsidR="00463183">
        <w:rPr>
          <w:rFonts w:cstheme="minorHAnsi"/>
          <w:sz w:val="22"/>
          <w:szCs w:val="22"/>
        </w:rPr>
        <w:t xml:space="preserve">is </w:t>
      </w:r>
      <w:r w:rsidR="00745FCC">
        <w:rPr>
          <w:rFonts w:cstheme="minorHAnsi"/>
          <w:sz w:val="22"/>
          <w:szCs w:val="22"/>
        </w:rPr>
        <w:t xml:space="preserve">available </w:t>
      </w:r>
      <w:r w:rsidR="00463183">
        <w:rPr>
          <w:rFonts w:cstheme="minorHAnsi"/>
          <w:sz w:val="22"/>
          <w:szCs w:val="22"/>
        </w:rPr>
        <w:t>on JSTOR</w:t>
      </w:r>
      <w:r w:rsidR="002728B5">
        <w:rPr>
          <w:rFonts w:cstheme="minorHAnsi"/>
          <w:sz w:val="22"/>
          <w:szCs w:val="22"/>
        </w:rPr>
        <w:t xml:space="preserve"> with print issues mailed to LHRT members</w:t>
      </w:r>
      <w:r w:rsidR="00463183">
        <w:rPr>
          <w:rFonts w:cstheme="minorHAnsi"/>
          <w:sz w:val="22"/>
          <w:szCs w:val="22"/>
        </w:rPr>
        <w:t xml:space="preserve">.   </w:t>
      </w:r>
      <w:r w:rsidR="002728B5">
        <w:rPr>
          <w:rFonts w:cstheme="minorHAnsi"/>
          <w:sz w:val="22"/>
          <w:szCs w:val="22"/>
        </w:rPr>
        <w:t xml:space="preserve">Issue </w:t>
      </w:r>
      <w:r>
        <w:rPr>
          <w:rFonts w:cstheme="minorHAnsi"/>
          <w:sz w:val="22"/>
          <w:szCs w:val="22"/>
        </w:rPr>
        <w:t>4.1 is</w:t>
      </w:r>
      <w:r w:rsidR="00BA4EDF">
        <w:rPr>
          <w:rFonts w:cstheme="minorHAnsi"/>
          <w:sz w:val="22"/>
          <w:szCs w:val="22"/>
        </w:rPr>
        <w:t xml:space="preserve"> in production with the Press. We’re seeing slower, but still steady increases in page views and subscriptions.  We’re also pleased to report that LCHS has been added to major LIS and history indexes and databases, including </w:t>
      </w:r>
      <w:r w:rsidR="00BA4EDF" w:rsidRPr="002728B5">
        <w:rPr>
          <w:rFonts w:cstheme="minorHAnsi"/>
          <w:i/>
          <w:sz w:val="22"/>
          <w:szCs w:val="22"/>
        </w:rPr>
        <w:t>Library and Information Science Inde</w:t>
      </w:r>
      <w:r w:rsidR="00BA4EDF">
        <w:rPr>
          <w:rFonts w:cstheme="minorHAnsi"/>
          <w:sz w:val="22"/>
          <w:szCs w:val="22"/>
        </w:rPr>
        <w:t xml:space="preserve">x, </w:t>
      </w:r>
      <w:r w:rsidR="00BA4EDF" w:rsidRPr="002728B5">
        <w:rPr>
          <w:rFonts w:cstheme="minorHAnsi"/>
          <w:i/>
          <w:sz w:val="22"/>
          <w:szCs w:val="22"/>
        </w:rPr>
        <w:t>America History and Life</w:t>
      </w:r>
      <w:r w:rsidR="00BA4EDF">
        <w:rPr>
          <w:rFonts w:cstheme="minorHAnsi"/>
          <w:sz w:val="22"/>
          <w:szCs w:val="22"/>
        </w:rPr>
        <w:t xml:space="preserve">, </w:t>
      </w:r>
      <w:r w:rsidR="00BA4EDF" w:rsidRPr="002728B5">
        <w:rPr>
          <w:rFonts w:cstheme="minorHAnsi"/>
          <w:i/>
          <w:sz w:val="22"/>
          <w:szCs w:val="22"/>
        </w:rPr>
        <w:t>Historical Abstracts</w:t>
      </w:r>
      <w:r w:rsidR="00BA4EDF">
        <w:rPr>
          <w:rFonts w:cstheme="minorHAnsi"/>
          <w:sz w:val="22"/>
          <w:szCs w:val="22"/>
        </w:rPr>
        <w:t xml:space="preserve">, and others.  EBSCO has also agreed to add relevant content to </w:t>
      </w:r>
      <w:r w:rsidR="00BA4EDF" w:rsidRPr="002728B5">
        <w:rPr>
          <w:rFonts w:cstheme="minorHAnsi"/>
          <w:i/>
          <w:sz w:val="22"/>
          <w:szCs w:val="22"/>
        </w:rPr>
        <w:t>MLA Bibliography</w:t>
      </w:r>
      <w:r w:rsidR="00BA4EDF">
        <w:rPr>
          <w:rFonts w:cstheme="minorHAnsi"/>
          <w:sz w:val="22"/>
          <w:szCs w:val="22"/>
        </w:rPr>
        <w:t xml:space="preserve">.  These are signs of a stable, maturing publication.   </w:t>
      </w:r>
      <w:r w:rsidR="002728B5">
        <w:rPr>
          <w:rFonts w:cstheme="minorHAnsi"/>
          <w:sz w:val="22"/>
          <w:szCs w:val="22"/>
        </w:rPr>
        <w:t>Spencer’s efforts as book review editor have paid off in a considerable increase in reviews.  This is a good way to engage a diverse range of authors in the work of the journal.</w:t>
      </w:r>
      <w:r w:rsidR="00BA4EDF">
        <w:rPr>
          <w:rFonts w:cstheme="minorHAnsi"/>
          <w:sz w:val="22"/>
          <w:szCs w:val="22"/>
        </w:rPr>
        <w:br/>
      </w:r>
      <w:r w:rsidR="002728B5">
        <w:rPr>
          <w:rFonts w:cstheme="minorHAnsi"/>
          <w:sz w:val="22"/>
          <w:szCs w:val="22"/>
        </w:rPr>
        <w:t xml:space="preserve">Going forward a </w:t>
      </w:r>
      <w:r w:rsidR="00BA4EDF">
        <w:rPr>
          <w:rFonts w:cstheme="minorHAnsi"/>
          <w:sz w:val="22"/>
          <w:szCs w:val="22"/>
        </w:rPr>
        <w:t>major issue</w:t>
      </w:r>
      <w:r w:rsidR="002728B5">
        <w:rPr>
          <w:rFonts w:cstheme="minorHAnsi"/>
          <w:sz w:val="22"/>
          <w:szCs w:val="22"/>
        </w:rPr>
        <w:t xml:space="preserve"> to discuss</w:t>
      </w:r>
      <w:r w:rsidR="00BA4EDF">
        <w:rPr>
          <w:rFonts w:cstheme="minorHAnsi"/>
          <w:sz w:val="22"/>
          <w:szCs w:val="22"/>
        </w:rPr>
        <w:t xml:space="preserve"> will be the publishing contract.  Our 5 year agreement expires with the Press in 2021.  Bernadette and I met with the Press in June and they are pleased with the arrangement.  The journal is generating sufficient revenues to be sustainable and will </w:t>
      </w:r>
      <w:r w:rsidR="002728B5">
        <w:rPr>
          <w:rFonts w:cstheme="minorHAnsi"/>
          <w:sz w:val="22"/>
          <w:szCs w:val="22"/>
        </w:rPr>
        <w:t xml:space="preserve">soon </w:t>
      </w:r>
      <w:r w:rsidR="00BA4EDF">
        <w:rPr>
          <w:rFonts w:cstheme="minorHAnsi"/>
          <w:sz w:val="22"/>
          <w:szCs w:val="22"/>
        </w:rPr>
        <w:t>allow LHRT to receive a royalty payme</w:t>
      </w:r>
      <w:r w:rsidR="002728B5">
        <w:rPr>
          <w:rFonts w:cstheme="minorHAnsi"/>
          <w:sz w:val="22"/>
          <w:szCs w:val="22"/>
        </w:rPr>
        <w:t>nt.  The Press</w:t>
      </w:r>
      <w:r w:rsidR="00BA4EDF">
        <w:rPr>
          <w:rFonts w:cstheme="minorHAnsi"/>
          <w:sz w:val="22"/>
          <w:szCs w:val="22"/>
        </w:rPr>
        <w:t xml:space="preserve"> do</w:t>
      </w:r>
      <w:r w:rsidR="002728B5">
        <w:rPr>
          <w:rFonts w:cstheme="minorHAnsi"/>
          <w:sz w:val="22"/>
          <w:szCs w:val="22"/>
        </w:rPr>
        <w:t>es</w:t>
      </w:r>
      <w:r w:rsidR="00BA4EDF">
        <w:rPr>
          <w:rFonts w:cstheme="minorHAnsi"/>
          <w:sz w:val="22"/>
          <w:szCs w:val="22"/>
        </w:rPr>
        <w:t xml:space="preserve"> not anticipate any increase in what LHRT pays per member (currently $10/year).   The editors will request time on the agenda at the annual meeting to </w:t>
      </w:r>
      <w:r w:rsidR="002728B5">
        <w:rPr>
          <w:rFonts w:cstheme="minorHAnsi"/>
          <w:sz w:val="22"/>
          <w:szCs w:val="22"/>
        </w:rPr>
        <w:t xml:space="preserve">further </w:t>
      </w:r>
      <w:r w:rsidR="00BA4EDF">
        <w:rPr>
          <w:rFonts w:cstheme="minorHAnsi"/>
          <w:sz w:val="22"/>
          <w:szCs w:val="22"/>
        </w:rPr>
        <w:t xml:space="preserve">discuss publishing options. </w:t>
      </w:r>
    </w:p>
    <w:p w:rsidR="00BA4EDF" w:rsidRDefault="00BA4EDF" w:rsidP="009D457E">
      <w:pPr>
        <w:spacing w:after="0" w:line="240" w:lineRule="auto"/>
        <w:rPr>
          <w:rFonts w:cstheme="minorHAnsi"/>
          <w:sz w:val="22"/>
          <w:szCs w:val="22"/>
        </w:rPr>
      </w:pPr>
    </w:p>
    <w:p w:rsidR="00BA4EDF" w:rsidRPr="00BA4EDF" w:rsidRDefault="002728B5" w:rsidP="00BA4EDF">
      <w:pPr>
        <w:shd w:val="clear" w:color="auto" w:fill="FFFFFF"/>
        <w:spacing w:after="0" w:line="240" w:lineRule="auto"/>
        <w:textAlignment w:val="baseline"/>
        <w:rPr>
          <w:rFonts w:ascii="Calibri" w:eastAsia="Times New Roman" w:hAnsi="Calibri" w:cs="Calibri"/>
          <w:color w:val="000000"/>
          <w:sz w:val="24"/>
          <w:szCs w:val="24"/>
        </w:rPr>
      </w:pPr>
      <w:r>
        <w:rPr>
          <w:rFonts w:cstheme="minorHAnsi"/>
          <w:sz w:val="22"/>
          <w:szCs w:val="22"/>
        </w:rPr>
        <w:t xml:space="preserve">Novotny submitted </w:t>
      </w:r>
      <w:r w:rsidR="0073166C">
        <w:rPr>
          <w:rFonts w:cstheme="minorHAnsi"/>
          <w:sz w:val="22"/>
          <w:szCs w:val="22"/>
        </w:rPr>
        <w:t xml:space="preserve">and </w:t>
      </w:r>
      <w:proofErr w:type="spellStart"/>
      <w:r w:rsidR="0073166C">
        <w:rPr>
          <w:rFonts w:cstheme="minorHAnsi"/>
          <w:sz w:val="22"/>
          <w:szCs w:val="22"/>
        </w:rPr>
        <w:t>Bossaller</w:t>
      </w:r>
      <w:proofErr w:type="spellEnd"/>
      <w:r w:rsidR="0073166C">
        <w:rPr>
          <w:rFonts w:cstheme="minorHAnsi"/>
          <w:sz w:val="22"/>
          <w:szCs w:val="22"/>
        </w:rPr>
        <w:t xml:space="preserve"> seconded a</w:t>
      </w:r>
      <w:r>
        <w:rPr>
          <w:rFonts w:cstheme="minorHAnsi"/>
          <w:sz w:val="22"/>
          <w:szCs w:val="22"/>
        </w:rPr>
        <w:t xml:space="preserve"> </w:t>
      </w:r>
      <w:r w:rsidR="00BA4EDF" w:rsidRPr="002728B5">
        <w:rPr>
          <w:rFonts w:cstheme="minorHAnsi"/>
          <w:b/>
          <w:sz w:val="22"/>
          <w:szCs w:val="22"/>
        </w:rPr>
        <w:t>Motion,</w:t>
      </w:r>
      <w:r w:rsidR="00BA4EDF">
        <w:rPr>
          <w:rFonts w:cstheme="minorHAnsi"/>
          <w:sz w:val="22"/>
          <w:szCs w:val="22"/>
        </w:rPr>
        <w:t xml:space="preserve"> </w:t>
      </w:r>
      <w:r w:rsidR="00BA4EDF">
        <w:rPr>
          <w:rFonts w:cstheme="minorHAnsi"/>
          <w:sz w:val="22"/>
          <w:szCs w:val="22"/>
        </w:rPr>
        <w:br/>
      </w:r>
      <w:r w:rsidR="00BA4EDF" w:rsidRPr="00BA4EDF">
        <w:rPr>
          <w:rFonts w:ascii="Segoe UI" w:eastAsia="Times New Roman" w:hAnsi="Segoe UI" w:cs="Segoe UI"/>
          <w:color w:val="212121"/>
          <w:sz w:val="22"/>
          <w:szCs w:val="22"/>
          <w:bdr w:val="none" w:sz="0" w:space="0" w:color="auto" w:frame="1"/>
        </w:rPr>
        <w:t>MOTION to reappoint Bernadette Lear as co-editor of the journal Libraries: Culture, History, and Society. The term will be two years, effective May 1, 2020 and concluding April 30, 2022, with the possibility of renewal. </w:t>
      </w:r>
    </w:p>
    <w:p w:rsidR="00BA4EDF" w:rsidRPr="00BA4EDF" w:rsidRDefault="00BA4EDF" w:rsidP="00BA4EDF">
      <w:pPr>
        <w:shd w:val="clear" w:color="auto" w:fill="FFFFFF"/>
        <w:spacing w:after="0" w:line="240" w:lineRule="auto"/>
        <w:textAlignment w:val="baseline"/>
        <w:rPr>
          <w:rFonts w:ascii="Calibri" w:eastAsia="Times New Roman" w:hAnsi="Calibri" w:cs="Calibri"/>
          <w:color w:val="000000"/>
          <w:sz w:val="24"/>
          <w:szCs w:val="24"/>
        </w:rPr>
      </w:pPr>
      <w:r w:rsidRPr="00BA4EDF">
        <w:rPr>
          <w:rFonts w:ascii="Segoe UI" w:eastAsia="Times New Roman" w:hAnsi="Segoe UI" w:cs="Segoe UI"/>
          <w:color w:val="212121"/>
          <w:sz w:val="22"/>
          <w:szCs w:val="22"/>
          <w:bdr w:val="none" w:sz="0" w:space="0" w:color="auto" w:frame="1"/>
        </w:rPr>
        <w:br/>
      </w:r>
    </w:p>
    <w:p w:rsidR="00BA4EDF" w:rsidRPr="00BA4EDF" w:rsidRDefault="00BA4EDF" w:rsidP="00BA4EDF">
      <w:pPr>
        <w:shd w:val="clear" w:color="auto" w:fill="FFFFFF"/>
        <w:spacing w:after="0" w:line="240" w:lineRule="auto"/>
        <w:textAlignment w:val="baseline"/>
        <w:rPr>
          <w:rFonts w:ascii="Calibri" w:eastAsia="Times New Roman" w:hAnsi="Calibri" w:cs="Calibri"/>
          <w:color w:val="000000"/>
          <w:sz w:val="24"/>
          <w:szCs w:val="24"/>
        </w:rPr>
      </w:pPr>
      <w:r w:rsidRPr="00BA4EDF">
        <w:rPr>
          <w:rFonts w:ascii="Calibri" w:eastAsia="Times New Roman" w:hAnsi="Calibri" w:cs="Calibri"/>
          <w:color w:val="000000"/>
          <w:sz w:val="24"/>
          <w:szCs w:val="24"/>
        </w:rPr>
        <w:t>RATIONALE:  The co-editors of the journal serve staggered two year terms.  This minimizes the chance that both editors would need to be replaced simultaneously.  Bernadette's term concludes April 30, 2020.  </w:t>
      </w:r>
      <w:r w:rsidRPr="00BA4EDF">
        <w:rPr>
          <w:rFonts w:ascii="Segoe UI" w:eastAsia="Times New Roman" w:hAnsi="Segoe UI" w:cs="Segoe UI"/>
          <w:color w:val="212121"/>
          <w:sz w:val="22"/>
          <w:szCs w:val="22"/>
          <w:bdr w:val="none" w:sz="0" w:space="0" w:color="auto" w:frame="1"/>
        </w:rPr>
        <w:t>Reappointment is recommended as the co-editors work well together, have successfully published all issues on time, and journal growth is healthy. </w:t>
      </w:r>
      <w:r w:rsidRPr="00BA4EDF">
        <w:rPr>
          <w:rFonts w:ascii="Calibri" w:eastAsia="Times New Roman" w:hAnsi="Calibri" w:cs="Calibri"/>
          <w:color w:val="000000"/>
          <w:sz w:val="24"/>
          <w:szCs w:val="24"/>
        </w:rPr>
        <w:br/>
        <w:t>Eric Novotny was reappointed by the Executive Committee to a term that concludes in April 2021.  </w:t>
      </w:r>
    </w:p>
    <w:p w:rsidR="00F02B9A" w:rsidRDefault="00F02B9A" w:rsidP="009D457E">
      <w:pPr>
        <w:spacing w:after="0" w:line="240" w:lineRule="auto"/>
        <w:rPr>
          <w:rFonts w:cstheme="minorHAnsi"/>
          <w:sz w:val="22"/>
          <w:szCs w:val="22"/>
        </w:rPr>
      </w:pPr>
    </w:p>
    <w:p w:rsidR="00F02B9A" w:rsidRDefault="0073166C" w:rsidP="009D457E">
      <w:pPr>
        <w:spacing w:after="0" w:line="240" w:lineRule="auto"/>
        <w:rPr>
          <w:rFonts w:cstheme="minorHAnsi"/>
          <w:sz w:val="22"/>
          <w:szCs w:val="22"/>
        </w:rPr>
      </w:pPr>
      <w:r>
        <w:rPr>
          <w:rFonts w:cstheme="minorHAnsi"/>
          <w:sz w:val="22"/>
          <w:szCs w:val="22"/>
        </w:rPr>
        <w:t>After discussion the motion was a</w:t>
      </w:r>
      <w:r w:rsidR="00F02B9A">
        <w:rPr>
          <w:rFonts w:cstheme="minorHAnsi"/>
          <w:sz w:val="22"/>
          <w:szCs w:val="22"/>
        </w:rPr>
        <w:t>pproved</w:t>
      </w:r>
      <w:r>
        <w:rPr>
          <w:rFonts w:cstheme="minorHAnsi"/>
          <w:sz w:val="22"/>
          <w:szCs w:val="22"/>
        </w:rPr>
        <w:t xml:space="preserve"> unanimously. </w:t>
      </w:r>
    </w:p>
    <w:p w:rsidR="0073166C" w:rsidRDefault="0073166C" w:rsidP="009D457E">
      <w:pPr>
        <w:spacing w:after="0" w:line="240" w:lineRule="auto"/>
        <w:rPr>
          <w:rFonts w:cstheme="minorHAnsi"/>
          <w:sz w:val="22"/>
          <w:szCs w:val="22"/>
        </w:rPr>
      </w:pPr>
    </w:p>
    <w:p w:rsidR="007465E8" w:rsidRDefault="0073166C" w:rsidP="009D457E">
      <w:pPr>
        <w:spacing w:after="0" w:line="240" w:lineRule="auto"/>
        <w:rPr>
          <w:rFonts w:cstheme="minorHAnsi"/>
          <w:sz w:val="22"/>
          <w:szCs w:val="22"/>
        </w:rPr>
      </w:pPr>
      <w:proofErr w:type="spellStart"/>
      <w:r>
        <w:rPr>
          <w:rFonts w:cstheme="minorHAnsi"/>
          <w:sz w:val="22"/>
          <w:szCs w:val="22"/>
        </w:rPr>
        <w:t>Bossaller</w:t>
      </w:r>
      <w:proofErr w:type="spellEnd"/>
      <w:r>
        <w:rPr>
          <w:rFonts w:cstheme="minorHAnsi"/>
          <w:sz w:val="22"/>
          <w:szCs w:val="22"/>
        </w:rPr>
        <w:t xml:space="preserve"> asked if there had been h</w:t>
      </w:r>
      <w:r w:rsidR="00F02B9A">
        <w:rPr>
          <w:rFonts w:cstheme="minorHAnsi"/>
          <w:sz w:val="22"/>
          <w:szCs w:val="22"/>
        </w:rPr>
        <w:t xml:space="preserve">ad any discussions about </w:t>
      </w:r>
      <w:r>
        <w:rPr>
          <w:rFonts w:cstheme="minorHAnsi"/>
          <w:sz w:val="22"/>
          <w:szCs w:val="22"/>
        </w:rPr>
        <w:t xml:space="preserve">succession plans for replacing an editor.   Novotny and Lear noted that we serve staggered terms, which makes it likely that at least one experienced editor would stay on. Also noted that the </w:t>
      </w:r>
      <w:r w:rsidR="00F02B9A">
        <w:rPr>
          <w:rFonts w:cstheme="minorHAnsi"/>
          <w:sz w:val="22"/>
          <w:szCs w:val="22"/>
        </w:rPr>
        <w:t>book review edi</w:t>
      </w:r>
      <w:r>
        <w:rPr>
          <w:rFonts w:cstheme="minorHAnsi"/>
          <w:sz w:val="22"/>
          <w:szCs w:val="22"/>
        </w:rPr>
        <w:t xml:space="preserve">tor would be familiar with the editorial review system.  The short term for Editors (two years) </w:t>
      </w:r>
      <w:r w:rsidR="007465E8">
        <w:rPr>
          <w:rFonts w:cstheme="minorHAnsi"/>
          <w:sz w:val="22"/>
          <w:szCs w:val="22"/>
        </w:rPr>
        <w:t>allow</w:t>
      </w:r>
      <w:r>
        <w:rPr>
          <w:rFonts w:cstheme="minorHAnsi"/>
          <w:sz w:val="22"/>
          <w:szCs w:val="22"/>
        </w:rPr>
        <w:t>s</w:t>
      </w:r>
      <w:r w:rsidR="007465E8">
        <w:rPr>
          <w:rFonts w:cstheme="minorHAnsi"/>
          <w:sz w:val="22"/>
          <w:szCs w:val="22"/>
        </w:rPr>
        <w:t xml:space="preserve"> for regular Executive Committee input.  If not happy with direction, can </w:t>
      </w:r>
      <w:r>
        <w:rPr>
          <w:rFonts w:cstheme="minorHAnsi"/>
          <w:sz w:val="22"/>
          <w:szCs w:val="22"/>
        </w:rPr>
        <w:t xml:space="preserve">easily </w:t>
      </w:r>
      <w:r w:rsidR="007465E8">
        <w:rPr>
          <w:rFonts w:cstheme="minorHAnsi"/>
          <w:sz w:val="22"/>
          <w:szCs w:val="22"/>
        </w:rPr>
        <w:t xml:space="preserve">make changes.  </w:t>
      </w:r>
    </w:p>
    <w:p w:rsidR="00E768A9" w:rsidRDefault="0073166C" w:rsidP="009D457E">
      <w:pPr>
        <w:spacing w:after="0" w:line="240" w:lineRule="auto"/>
        <w:rPr>
          <w:rFonts w:cstheme="minorHAnsi"/>
          <w:sz w:val="22"/>
          <w:szCs w:val="22"/>
        </w:rPr>
      </w:pPr>
      <w:r>
        <w:rPr>
          <w:rFonts w:cstheme="minorHAnsi"/>
          <w:color w:val="FF0000"/>
          <w:sz w:val="22"/>
          <w:szCs w:val="22"/>
        </w:rPr>
        <w:t xml:space="preserve">Action Item: </w:t>
      </w:r>
      <w:r w:rsidR="007465E8">
        <w:rPr>
          <w:rFonts w:cstheme="minorHAnsi"/>
          <w:sz w:val="22"/>
          <w:szCs w:val="22"/>
        </w:rPr>
        <w:t>B</w:t>
      </w:r>
      <w:r>
        <w:rPr>
          <w:rFonts w:cstheme="minorHAnsi"/>
          <w:sz w:val="22"/>
          <w:szCs w:val="22"/>
        </w:rPr>
        <w:t xml:space="preserve">ernier asked the LCHS editors to compile a list of discussion questions/items for discussion at future Executive Committee meetings.  </w:t>
      </w:r>
      <w:r w:rsidR="007465E8">
        <w:rPr>
          <w:rFonts w:cstheme="minorHAnsi"/>
          <w:sz w:val="22"/>
          <w:szCs w:val="22"/>
        </w:rPr>
        <w:br/>
      </w:r>
      <w:r w:rsidR="00BA4EDF">
        <w:rPr>
          <w:rFonts w:cstheme="minorHAnsi"/>
          <w:sz w:val="22"/>
          <w:szCs w:val="22"/>
        </w:rPr>
        <w:br/>
      </w:r>
      <w:r w:rsidR="00E768A9">
        <w:rPr>
          <w:rFonts w:cstheme="minorHAnsi"/>
          <w:sz w:val="22"/>
          <w:szCs w:val="22"/>
        </w:rPr>
        <w:t xml:space="preserve"> </w:t>
      </w:r>
    </w:p>
    <w:p w:rsidR="00E768A9" w:rsidRPr="009D457E" w:rsidRDefault="00E768A9" w:rsidP="009D457E">
      <w:pPr>
        <w:spacing w:after="0" w:line="240" w:lineRule="auto"/>
        <w:rPr>
          <w:rFonts w:cstheme="minorHAnsi"/>
          <w:sz w:val="22"/>
          <w:szCs w:val="22"/>
        </w:rPr>
      </w:pPr>
    </w:p>
    <w:p w:rsidR="009D457E" w:rsidRPr="009D457E" w:rsidRDefault="009D457E" w:rsidP="009D457E">
      <w:pPr>
        <w:spacing w:after="0" w:line="240" w:lineRule="auto"/>
        <w:rPr>
          <w:rFonts w:cstheme="minorHAnsi"/>
          <w:sz w:val="22"/>
          <w:szCs w:val="22"/>
        </w:rPr>
      </w:pPr>
      <w:r w:rsidRPr="009D457E">
        <w:rPr>
          <w:rFonts w:cstheme="minorHAnsi"/>
          <w:sz w:val="22"/>
          <w:szCs w:val="22"/>
        </w:rPr>
        <w:t xml:space="preserve">II. </w:t>
      </w:r>
      <w:r w:rsidRPr="0073166C">
        <w:rPr>
          <w:rFonts w:cstheme="minorHAnsi"/>
          <w:b/>
          <w:sz w:val="22"/>
          <w:szCs w:val="22"/>
        </w:rPr>
        <w:t>CURRENT &amp; NEW BUSINESS</w:t>
      </w:r>
    </w:p>
    <w:p w:rsidR="009D457E" w:rsidRPr="009D457E" w:rsidRDefault="009D457E" w:rsidP="009D457E">
      <w:pPr>
        <w:spacing w:after="0" w:line="240" w:lineRule="auto"/>
        <w:rPr>
          <w:rFonts w:cstheme="minorHAnsi"/>
          <w:sz w:val="22"/>
          <w:szCs w:val="22"/>
        </w:rPr>
      </w:pPr>
      <w:r w:rsidRPr="009D457E">
        <w:rPr>
          <w:rFonts w:cstheme="minorHAnsi"/>
          <w:sz w:val="22"/>
          <w:szCs w:val="22"/>
        </w:rPr>
        <w:t xml:space="preserve">A. </w:t>
      </w:r>
      <w:r w:rsidRPr="0073166C">
        <w:rPr>
          <w:rFonts w:cstheme="minorHAnsi"/>
          <w:b/>
          <w:sz w:val="22"/>
          <w:szCs w:val="22"/>
        </w:rPr>
        <w:t>Update on ALA Forward Together</w:t>
      </w:r>
      <w:r w:rsidRPr="009D457E">
        <w:rPr>
          <w:rFonts w:cstheme="minorHAnsi"/>
          <w:sz w:val="22"/>
          <w:szCs w:val="22"/>
        </w:rPr>
        <w:t xml:space="preserve"> (Nov ’19)</w:t>
      </w:r>
    </w:p>
    <w:p w:rsidR="009D457E" w:rsidRDefault="0073166C" w:rsidP="009D457E">
      <w:pPr>
        <w:spacing w:after="0" w:line="240" w:lineRule="auto"/>
        <w:rPr>
          <w:rFonts w:cstheme="minorHAnsi"/>
          <w:sz w:val="22"/>
          <w:szCs w:val="22"/>
        </w:rPr>
      </w:pPr>
      <w:r>
        <w:rPr>
          <w:rFonts w:cstheme="minorHAnsi"/>
          <w:sz w:val="22"/>
          <w:szCs w:val="22"/>
        </w:rPr>
        <w:t>Posted to ALA Connect</w:t>
      </w:r>
    </w:p>
    <w:p w:rsidR="002668AE" w:rsidRDefault="0073166C" w:rsidP="009D457E">
      <w:pPr>
        <w:spacing w:after="0" w:line="240" w:lineRule="auto"/>
        <w:rPr>
          <w:rFonts w:cstheme="minorHAnsi"/>
          <w:sz w:val="22"/>
          <w:szCs w:val="22"/>
        </w:rPr>
      </w:pPr>
      <w:r>
        <w:rPr>
          <w:rFonts w:cstheme="minorHAnsi"/>
          <w:sz w:val="22"/>
          <w:szCs w:val="22"/>
        </w:rPr>
        <w:t>Discussed the report issued by the Steering Committee on Organizational Effectiveness (SCOE)   Bernier noted that S</w:t>
      </w:r>
      <w:r w:rsidR="007465E8">
        <w:rPr>
          <w:rFonts w:cstheme="minorHAnsi"/>
          <w:sz w:val="22"/>
          <w:szCs w:val="22"/>
        </w:rPr>
        <w:t>COE</w:t>
      </w:r>
      <w:r>
        <w:rPr>
          <w:rFonts w:cstheme="minorHAnsi"/>
          <w:sz w:val="22"/>
          <w:szCs w:val="22"/>
        </w:rPr>
        <w:t xml:space="preserve"> is</w:t>
      </w:r>
      <w:r w:rsidR="007465E8">
        <w:rPr>
          <w:rFonts w:cstheme="minorHAnsi"/>
          <w:sz w:val="22"/>
          <w:szCs w:val="22"/>
        </w:rPr>
        <w:t xml:space="preserve"> organizing Q&amp;As at </w:t>
      </w:r>
      <w:r>
        <w:rPr>
          <w:rFonts w:cstheme="minorHAnsi"/>
          <w:sz w:val="22"/>
          <w:szCs w:val="22"/>
        </w:rPr>
        <w:t xml:space="preserve">ALA </w:t>
      </w:r>
      <w:r w:rsidR="007465E8">
        <w:rPr>
          <w:rFonts w:cstheme="minorHAnsi"/>
          <w:sz w:val="22"/>
          <w:szCs w:val="22"/>
        </w:rPr>
        <w:t>annual conferenc</w:t>
      </w:r>
      <w:r>
        <w:rPr>
          <w:rFonts w:cstheme="minorHAnsi"/>
          <w:sz w:val="22"/>
          <w:szCs w:val="22"/>
        </w:rPr>
        <w:t xml:space="preserve">e.   </w:t>
      </w:r>
      <w:proofErr w:type="spellStart"/>
      <w:r>
        <w:rPr>
          <w:rFonts w:cstheme="minorHAnsi"/>
          <w:sz w:val="22"/>
          <w:szCs w:val="22"/>
        </w:rPr>
        <w:t>Ponton</w:t>
      </w:r>
      <w:proofErr w:type="spellEnd"/>
      <w:r>
        <w:rPr>
          <w:rFonts w:cstheme="minorHAnsi"/>
          <w:sz w:val="22"/>
          <w:szCs w:val="22"/>
        </w:rPr>
        <w:t xml:space="preserve"> recently heard that SCOIE is</w:t>
      </w:r>
      <w:r w:rsidR="007465E8">
        <w:rPr>
          <w:rFonts w:cstheme="minorHAnsi"/>
          <w:sz w:val="22"/>
          <w:szCs w:val="22"/>
        </w:rPr>
        <w:t xml:space="preserve"> </w:t>
      </w:r>
      <w:r w:rsidR="007465E8">
        <w:rPr>
          <w:rFonts w:cstheme="minorHAnsi"/>
          <w:sz w:val="22"/>
          <w:szCs w:val="22"/>
        </w:rPr>
        <w:lastRenderedPageBreak/>
        <w:t xml:space="preserve">scheduling a session specifically with round tables.  </w:t>
      </w:r>
      <w:r>
        <w:rPr>
          <w:rFonts w:cstheme="minorHAnsi"/>
          <w:sz w:val="22"/>
          <w:szCs w:val="22"/>
        </w:rPr>
        <w:br/>
      </w:r>
      <w:r w:rsidR="00265F55">
        <w:rPr>
          <w:rFonts w:cstheme="minorHAnsi"/>
          <w:sz w:val="22"/>
          <w:szCs w:val="22"/>
        </w:rPr>
        <w:t xml:space="preserve">Major concern </w:t>
      </w:r>
      <w:r>
        <w:rPr>
          <w:rFonts w:cstheme="minorHAnsi"/>
          <w:sz w:val="22"/>
          <w:szCs w:val="22"/>
        </w:rPr>
        <w:t xml:space="preserve">for LHRT is the </w:t>
      </w:r>
      <w:r w:rsidR="007465E8">
        <w:rPr>
          <w:rFonts w:cstheme="minorHAnsi"/>
          <w:sz w:val="22"/>
          <w:szCs w:val="22"/>
        </w:rPr>
        <w:t xml:space="preserve">1% </w:t>
      </w:r>
      <w:r>
        <w:rPr>
          <w:rFonts w:cstheme="minorHAnsi"/>
          <w:sz w:val="22"/>
          <w:szCs w:val="22"/>
        </w:rPr>
        <w:t xml:space="preserve">membership </w:t>
      </w:r>
      <w:r w:rsidR="007465E8">
        <w:rPr>
          <w:rFonts w:cstheme="minorHAnsi"/>
          <w:sz w:val="22"/>
          <w:szCs w:val="22"/>
        </w:rPr>
        <w:t>threshold</w:t>
      </w:r>
      <w:r>
        <w:rPr>
          <w:rFonts w:cstheme="minorHAnsi"/>
          <w:sz w:val="22"/>
          <w:szCs w:val="22"/>
        </w:rPr>
        <w:t xml:space="preserve">.  </w:t>
      </w:r>
      <w:proofErr w:type="spellStart"/>
      <w:r>
        <w:rPr>
          <w:rFonts w:cstheme="minorHAnsi"/>
          <w:sz w:val="22"/>
          <w:szCs w:val="22"/>
        </w:rPr>
        <w:t>Ponton</w:t>
      </w:r>
      <w:proofErr w:type="spellEnd"/>
      <w:r>
        <w:rPr>
          <w:rFonts w:cstheme="minorHAnsi"/>
          <w:sz w:val="22"/>
          <w:szCs w:val="22"/>
        </w:rPr>
        <w:t xml:space="preserve"> reported that</w:t>
      </w:r>
      <w:r w:rsidR="00265F55">
        <w:rPr>
          <w:rFonts w:cstheme="minorHAnsi"/>
          <w:sz w:val="22"/>
          <w:szCs w:val="22"/>
        </w:rPr>
        <w:t xml:space="preserve"> ALA personal members</w:t>
      </w:r>
      <w:r>
        <w:rPr>
          <w:rFonts w:cstheme="minorHAnsi"/>
          <w:sz w:val="22"/>
          <w:szCs w:val="22"/>
        </w:rPr>
        <w:t xml:space="preserve">hip is currently around 52,000. Round Tables would </w:t>
      </w:r>
      <w:r w:rsidR="00265F55">
        <w:rPr>
          <w:rFonts w:cstheme="minorHAnsi"/>
          <w:sz w:val="22"/>
          <w:szCs w:val="22"/>
        </w:rPr>
        <w:t xml:space="preserve">have 3 years to reach </w:t>
      </w:r>
      <w:r>
        <w:rPr>
          <w:rFonts w:cstheme="minorHAnsi"/>
          <w:sz w:val="22"/>
          <w:szCs w:val="22"/>
        </w:rPr>
        <w:t xml:space="preserve">1% of that number.  Lear notes that report includes possible </w:t>
      </w:r>
      <w:r w:rsidR="00265F55">
        <w:rPr>
          <w:rFonts w:cstheme="minorHAnsi"/>
          <w:sz w:val="22"/>
          <w:szCs w:val="22"/>
        </w:rPr>
        <w:t>exceptions for “essential”</w:t>
      </w:r>
      <w:r>
        <w:rPr>
          <w:rFonts w:cstheme="minorHAnsi"/>
          <w:sz w:val="22"/>
          <w:szCs w:val="22"/>
        </w:rPr>
        <w:t xml:space="preserve"> organizations.  Lear noted that LHRT could </w:t>
      </w:r>
      <w:r w:rsidR="00265F55">
        <w:rPr>
          <w:rFonts w:cstheme="minorHAnsi"/>
          <w:sz w:val="22"/>
          <w:szCs w:val="22"/>
        </w:rPr>
        <w:t>make a strong case for this (have i</w:t>
      </w:r>
      <w:r w:rsidR="00BB0612">
        <w:rPr>
          <w:rFonts w:cstheme="minorHAnsi"/>
          <w:sz w:val="22"/>
          <w:szCs w:val="22"/>
        </w:rPr>
        <w:t xml:space="preserve">ncluded past chairs, </w:t>
      </w:r>
      <w:proofErr w:type="gramStart"/>
      <w:r w:rsidR="00BB0612">
        <w:rPr>
          <w:rFonts w:cstheme="minorHAnsi"/>
          <w:sz w:val="22"/>
          <w:szCs w:val="22"/>
        </w:rPr>
        <w:t xml:space="preserve">support </w:t>
      </w:r>
      <w:r w:rsidR="00265F55">
        <w:rPr>
          <w:rFonts w:cstheme="minorHAnsi"/>
          <w:sz w:val="22"/>
          <w:szCs w:val="22"/>
        </w:rPr>
        <w:t xml:space="preserve"> LIS</w:t>
      </w:r>
      <w:proofErr w:type="gramEnd"/>
      <w:r w:rsidR="00265F55">
        <w:rPr>
          <w:rFonts w:cstheme="minorHAnsi"/>
          <w:sz w:val="22"/>
          <w:szCs w:val="22"/>
        </w:rPr>
        <w:t xml:space="preserve"> curriculum) </w:t>
      </w:r>
    </w:p>
    <w:p w:rsidR="007465E8" w:rsidRDefault="00BB0612" w:rsidP="009D457E">
      <w:pPr>
        <w:spacing w:after="0" w:line="240" w:lineRule="auto"/>
        <w:rPr>
          <w:rFonts w:cstheme="minorHAnsi"/>
          <w:sz w:val="22"/>
          <w:szCs w:val="22"/>
        </w:rPr>
      </w:pPr>
      <w:r>
        <w:rPr>
          <w:rFonts w:cstheme="minorHAnsi"/>
          <w:sz w:val="22"/>
          <w:szCs w:val="22"/>
        </w:rPr>
        <w:t xml:space="preserve">Group discussed other responses if 1% threshold is enforced including merging with other round tables, ramping up recruitment, including promoting the journal as </w:t>
      </w:r>
      <w:proofErr w:type="spellStart"/>
      <w:r>
        <w:rPr>
          <w:rFonts w:cstheme="minorHAnsi"/>
          <w:sz w:val="22"/>
          <w:szCs w:val="22"/>
        </w:rPr>
        <w:t>aperk</w:t>
      </w:r>
      <w:proofErr w:type="spellEnd"/>
      <w:r>
        <w:rPr>
          <w:rFonts w:cstheme="minorHAnsi"/>
          <w:sz w:val="22"/>
          <w:szCs w:val="22"/>
        </w:rPr>
        <w:t xml:space="preserve"> of membership. </w:t>
      </w:r>
      <w:r w:rsidR="002668AE">
        <w:rPr>
          <w:rFonts w:cstheme="minorHAnsi"/>
          <w:sz w:val="22"/>
          <w:szCs w:val="22"/>
        </w:rPr>
        <w:t xml:space="preserve">Important that we preserve core functions.  </w:t>
      </w:r>
      <w:r>
        <w:rPr>
          <w:rFonts w:cstheme="minorHAnsi"/>
          <w:sz w:val="22"/>
          <w:szCs w:val="22"/>
        </w:rPr>
        <w:t xml:space="preserve">Also prepare for the </w:t>
      </w:r>
      <w:proofErr w:type="gramStart"/>
      <w:r>
        <w:rPr>
          <w:rFonts w:cstheme="minorHAnsi"/>
          <w:sz w:val="22"/>
          <w:szCs w:val="22"/>
        </w:rPr>
        <w:t>worst  c</w:t>
      </w:r>
      <w:r w:rsidR="002668AE">
        <w:rPr>
          <w:rFonts w:cstheme="minorHAnsi"/>
          <w:sz w:val="22"/>
          <w:szCs w:val="22"/>
        </w:rPr>
        <w:t>onsider</w:t>
      </w:r>
      <w:proofErr w:type="gramEnd"/>
      <w:r w:rsidR="002668AE">
        <w:rPr>
          <w:rFonts w:cstheme="minorHAnsi"/>
          <w:sz w:val="22"/>
          <w:szCs w:val="22"/>
        </w:rPr>
        <w:t xml:space="preserve"> what we could do on </w:t>
      </w:r>
      <w:r>
        <w:rPr>
          <w:rFonts w:cstheme="minorHAnsi"/>
          <w:sz w:val="22"/>
          <w:szCs w:val="22"/>
        </w:rPr>
        <w:t xml:space="preserve">our </w:t>
      </w:r>
      <w:r w:rsidR="002668AE">
        <w:rPr>
          <w:rFonts w:cstheme="minorHAnsi"/>
          <w:sz w:val="22"/>
          <w:szCs w:val="22"/>
        </w:rPr>
        <w:t xml:space="preserve">own – perhaps </w:t>
      </w:r>
      <w:r>
        <w:rPr>
          <w:rFonts w:cstheme="minorHAnsi"/>
          <w:sz w:val="22"/>
          <w:szCs w:val="22"/>
        </w:rPr>
        <w:t xml:space="preserve">host the </w:t>
      </w:r>
      <w:r w:rsidR="002668AE">
        <w:rPr>
          <w:rFonts w:cstheme="minorHAnsi"/>
          <w:sz w:val="22"/>
          <w:szCs w:val="22"/>
        </w:rPr>
        <w:t xml:space="preserve">research forum separate from ALA via Zoom.  </w:t>
      </w:r>
      <w:r w:rsidR="002668AE">
        <w:rPr>
          <w:rFonts w:cstheme="minorHAnsi"/>
          <w:sz w:val="22"/>
          <w:szCs w:val="22"/>
        </w:rPr>
        <w:br/>
      </w:r>
      <w:proofErr w:type="gramStart"/>
      <w:r w:rsidR="002668AE">
        <w:rPr>
          <w:rFonts w:cstheme="minorHAnsi"/>
          <w:sz w:val="22"/>
          <w:szCs w:val="22"/>
        </w:rPr>
        <w:t>ideas</w:t>
      </w:r>
      <w:proofErr w:type="gramEnd"/>
      <w:r w:rsidR="002668AE">
        <w:rPr>
          <w:rFonts w:cstheme="minorHAnsi"/>
          <w:sz w:val="22"/>
          <w:szCs w:val="22"/>
        </w:rPr>
        <w:t xml:space="preserve"> for increasing membership?   Ramp up publicity around journal.    </w:t>
      </w:r>
    </w:p>
    <w:p w:rsidR="002668AE" w:rsidRDefault="002668AE" w:rsidP="009D457E">
      <w:pPr>
        <w:spacing w:after="0" w:line="240" w:lineRule="auto"/>
        <w:rPr>
          <w:rFonts w:cstheme="minorHAnsi"/>
          <w:sz w:val="22"/>
          <w:szCs w:val="22"/>
        </w:rPr>
      </w:pPr>
      <w:r>
        <w:rPr>
          <w:rFonts w:cstheme="minorHAnsi"/>
          <w:sz w:val="22"/>
          <w:szCs w:val="22"/>
        </w:rPr>
        <w:t xml:space="preserve">Question </w:t>
      </w:r>
      <w:r w:rsidR="00BB0612">
        <w:rPr>
          <w:rFonts w:cstheme="minorHAnsi"/>
          <w:sz w:val="22"/>
          <w:szCs w:val="22"/>
        </w:rPr>
        <w:t>about portion of</w:t>
      </w:r>
      <w:r>
        <w:rPr>
          <w:rFonts w:cstheme="minorHAnsi"/>
          <w:sz w:val="22"/>
          <w:szCs w:val="22"/>
        </w:rPr>
        <w:t xml:space="preserve"> document referencing “administrative efficiencies</w:t>
      </w:r>
      <w:proofErr w:type="gramStart"/>
      <w:r>
        <w:rPr>
          <w:rFonts w:cstheme="minorHAnsi"/>
          <w:sz w:val="22"/>
          <w:szCs w:val="22"/>
        </w:rPr>
        <w:t>”</w:t>
      </w:r>
      <w:r w:rsidR="00BB0612">
        <w:rPr>
          <w:rFonts w:cstheme="minorHAnsi"/>
          <w:sz w:val="22"/>
          <w:szCs w:val="22"/>
        </w:rPr>
        <w:t xml:space="preserve">  </w:t>
      </w:r>
      <w:proofErr w:type="spellStart"/>
      <w:r w:rsidR="00BB0612">
        <w:rPr>
          <w:rFonts w:cstheme="minorHAnsi"/>
          <w:sz w:val="22"/>
          <w:szCs w:val="22"/>
        </w:rPr>
        <w:t>Ponton</w:t>
      </w:r>
      <w:proofErr w:type="spellEnd"/>
      <w:proofErr w:type="gramEnd"/>
      <w:r w:rsidR="00BB0612">
        <w:rPr>
          <w:rFonts w:cstheme="minorHAnsi"/>
          <w:sz w:val="22"/>
          <w:szCs w:val="22"/>
        </w:rPr>
        <w:t xml:space="preserve"> responded that there are</w:t>
      </w:r>
      <w:r>
        <w:rPr>
          <w:rFonts w:cstheme="minorHAnsi"/>
          <w:sz w:val="22"/>
          <w:szCs w:val="22"/>
        </w:rPr>
        <w:t xml:space="preserve"> 20+ round tables each with own by-laws.  Want </w:t>
      </w:r>
      <w:r w:rsidR="00F6402D">
        <w:rPr>
          <w:rFonts w:cstheme="minorHAnsi"/>
          <w:sz w:val="22"/>
          <w:szCs w:val="22"/>
        </w:rPr>
        <w:t xml:space="preserve">to make </w:t>
      </w:r>
      <w:r w:rsidR="00BB0612">
        <w:rPr>
          <w:rFonts w:cstheme="minorHAnsi"/>
          <w:sz w:val="22"/>
          <w:szCs w:val="22"/>
        </w:rPr>
        <w:t xml:space="preserve">these </w:t>
      </w:r>
      <w:r w:rsidR="00F6402D">
        <w:rPr>
          <w:rFonts w:cstheme="minorHAnsi"/>
          <w:sz w:val="22"/>
          <w:szCs w:val="22"/>
        </w:rPr>
        <w:t>more uniform, believe more consistency will make</w:t>
      </w:r>
      <w:r>
        <w:rPr>
          <w:rFonts w:cstheme="minorHAnsi"/>
          <w:sz w:val="22"/>
          <w:szCs w:val="22"/>
        </w:rPr>
        <w:t xml:space="preserve"> it easier for </w:t>
      </w:r>
      <w:proofErr w:type="spellStart"/>
      <w:r>
        <w:rPr>
          <w:rFonts w:cstheme="minorHAnsi"/>
          <w:sz w:val="22"/>
          <w:szCs w:val="22"/>
        </w:rPr>
        <w:t>liasions</w:t>
      </w:r>
      <w:proofErr w:type="spellEnd"/>
      <w:r>
        <w:rPr>
          <w:rFonts w:cstheme="minorHAnsi"/>
          <w:sz w:val="22"/>
          <w:szCs w:val="22"/>
        </w:rPr>
        <w:t xml:space="preserve"> to support</w:t>
      </w:r>
      <w:r w:rsidR="00BB0612">
        <w:rPr>
          <w:rFonts w:cstheme="minorHAnsi"/>
          <w:sz w:val="22"/>
          <w:szCs w:val="22"/>
        </w:rPr>
        <w:t xml:space="preserve"> the round tables</w:t>
      </w:r>
      <w:r>
        <w:rPr>
          <w:rFonts w:cstheme="minorHAnsi"/>
          <w:sz w:val="22"/>
          <w:szCs w:val="22"/>
        </w:rPr>
        <w:t xml:space="preserve">.  </w:t>
      </w:r>
      <w:r w:rsidR="00F6402D">
        <w:rPr>
          <w:rFonts w:cstheme="minorHAnsi"/>
          <w:sz w:val="22"/>
          <w:szCs w:val="22"/>
        </w:rPr>
        <w:t xml:space="preserve">Also looking to standardize round table </w:t>
      </w:r>
      <w:r w:rsidR="00BB0612">
        <w:rPr>
          <w:rFonts w:cstheme="minorHAnsi"/>
          <w:sz w:val="22"/>
          <w:szCs w:val="22"/>
        </w:rPr>
        <w:t xml:space="preserve">dues.  </w:t>
      </w:r>
    </w:p>
    <w:p w:rsidR="00F6402D" w:rsidRPr="009D457E" w:rsidRDefault="00F6402D" w:rsidP="009D457E">
      <w:pPr>
        <w:spacing w:after="0" w:line="240" w:lineRule="auto"/>
        <w:rPr>
          <w:rFonts w:cstheme="minorHAnsi"/>
          <w:sz w:val="22"/>
          <w:szCs w:val="22"/>
        </w:rPr>
      </w:pPr>
    </w:p>
    <w:p w:rsidR="00F6402D" w:rsidRPr="009D457E" w:rsidRDefault="00F6402D" w:rsidP="009D457E">
      <w:pPr>
        <w:spacing w:after="0" w:line="240" w:lineRule="auto"/>
        <w:rPr>
          <w:rFonts w:cstheme="minorHAnsi"/>
          <w:sz w:val="22"/>
          <w:szCs w:val="22"/>
        </w:rPr>
      </w:pPr>
    </w:p>
    <w:p w:rsidR="00794368" w:rsidRDefault="00794368" w:rsidP="009D457E">
      <w:pPr>
        <w:spacing w:after="0" w:line="240" w:lineRule="auto"/>
        <w:rPr>
          <w:rFonts w:cstheme="minorHAnsi"/>
          <w:sz w:val="22"/>
          <w:szCs w:val="22"/>
        </w:rPr>
      </w:pPr>
    </w:p>
    <w:p w:rsidR="00370BFA" w:rsidRDefault="00370BFA" w:rsidP="009D457E">
      <w:pPr>
        <w:spacing w:after="0" w:line="240" w:lineRule="auto"/>
        <w:rPr>
          <w:rFonts w:cstheme="minorHAnsi"/>
          <w:sz w:val="22"/>
          <w:szCs w:val="22"/>
        </w:rPr>
      </w:pPr>
    </w:p>
    <w:p w:rsidR="009D457E" w:rsidRPr="009D457E" w:rsidRDefault="009D457E" w:rsidP="009D457E">
      <w:pPr>
        <w:spacing w:after="0" w:line="240" w:lineRule="auto"/>
        <w:rPr>
          <w:rFonts w:cstheme="minorHAnsi"/>
          <w:sz w:val="22"/>
          <w:szCs w:val="22"/>
        </w:rPr>
      </w:pPr>
      <w:r w:rsidRPr="009D457E">
        <w:rPr>
          <w:rFonts w:cstheme="minorHAnsi"/>
          <w:sz w:val="22"/>
          <w:szCs w:val="22"/>
        </w:rPr>
        <w:t xml:space="preserve">III. </w:t>
      </w:r>
      <w:r w:rsidRPr="00BB0612">
        <w:rPr>
          <w:rFonts w:cstheme="minorHAnsi"/>
          <w:b/>
          <w:sz w:val="22"/>
          <w:szCs w:val="22"/>
        </w:rPr>
        <w:t>ADDITIONAL NEWS/ANNOUNCEMENTS/QUESTIONS</w:t>
      </w:r>
    </w:p>
    <w:p w:rsidR="00BB0612" w:rsidRDefault="009D457E" w:rsidP="009D457E">
      <w:pPr>
        <w:spacing w:after="0" w:line="240" w:lineRule="auto"/>
        <w:rPr>
          <w:rFonts w:cstheme="minorHAnsi"/>
          <w:sz w:val="22"/>
          <w:szCs w:val="22"/>
        </w:rPr>
      </w:pPr>
      <w:r w:rsidRPr="009D457E">
        <w:rPr>
          <w:rFonts w:cstheme="minorHAnsi"/>
          <w:sz w:val="22"/>
          <w:szCs w:val="22"/>
        </w:rPr>
        <w:t xml:space="preserve"> </w:t>
      </w:r>
      <w:r w:rsidRPr="00BB0612">
        <w:rPr>
          <w:rFonts w:cstheme="minorHAnsi"/>
          <w:b/>
          <w:sz w:val="22"/>
          <w:szCs w:val="22"/>
        </w:rPr>
        <w:t>Visit from ALA Pres</w:t>
      </w:r>
      <w:r w:rsidR="00370BFA" w:rsidRPr="00BB0612">
        <w:rPr>
          <w:rFonts w:cstheme="minorHAnsi"/>
          <w:b/>
          <w:sz w:val="22"/>
          <w:szCs w:val="22"/>
        </w:rPr>
        <w:t>idential candidate (Patty Wong</w:t>
      </w:r>
      <w:r w:rsidR="00370BFA">
        <w:rPr>
          <w:rFonts w:cstheme="minorHAnsi"/>
          <w:sz w:val="22"/>
          <w:szCs w:val="22"/>
        </w:rPr>
        <w:t xml:space="preserve">) </w:t>
      </w:r>
    </w:p>
    <w:p w:rsidR="008A69F2" w:rsidRDefault="00BB0612" w:rsidP="00BB597B">
      <w:pPr>
        <w:spacing w:after="0" w:line="240" w:lineRule="auto"/>
        <w:rPr>
          <w:rFonts w:cstheme="minorHAnsi"/>
          <w:sz w:val="22"/>
          <w:szCs w:val="22"/>
        </w:rPr>
      </w:pPr>
      <w:r>
        <w:rPr>
          <w:rFonts w:cstheme="minorHAnsi"/>
          <w:sz w:val="22"/>
          <w:szCs w:val="22"/>
        </w:rPr>
        <w:t xml:space="preserve">ALA invited Patty Wong, candidate for ALA President.  She highlighted her qualifications, priorities and core </w:t>
      </w:r>
      <w:proofErr w:type="gramStart"/>
      <w:r>
        <w:rPr>
          <w:rFonts w:cstheme="minorHAnsi"/>
          <w:sz w:val="22"/>
          <w:szCs w:val="22"/>
        </w:rPr>
        <w:t>values  should</w:t>
      </w:r>
      <w:proofErr w:type="gramEnd"/>
      <w:r>
        <w:rPr>
          <w:rFonts w:cstheme="minorHAnsi"/>
          <w:sz w:val="22"/>
          <w:szCs w:val="22"/>
        </w:rPr>
        <w:t xml:space="preserve"> she be elected.  These included intellectual freedom, increasing engagement, diversity/inclusion </w:t>
      </w:r>
      <w:proofErr w:type="gramStart"/>
      <w:r>
        <w:rPr>
          <w:rFonts w:cstheme="minorHAnsi"/>
          <w:sz w:val="22"/>
          <w:szCs w:val="22"/>
        </w:rPr>
        <w:t>promoting  ensuring</w:t>
      </w:r>
      <w:proofErr w:type="gramEnd"/>
      <w:r>
        <w:rPr>
          <w:rFonts w:cstheme="minorHAnsi"/>
          <w:sz w:val="22"/>
          <w:szCs w:val="22"/>
        </w:rPr>
        <w:t xml:space="preserve"> </w:t>
      </w:r>
      <w:r>
        <w:rPr>
          <w:rFonts w:cstheme="minorHAnsi"/>
          <w:sz w:val="22"/>
          <w:szCs w:val="22"/>
        </w:rPr>
        <w:t xml:space="preserve">the </w:t>
      </w:r>
      <w:r>
        <w:rPr>
          <w:rFonts w:cstheme="minorHAnsi"/>
          <w:sz w:val="22"/>
          <w:szCs w:val="22"/>
        </w:rPr>
        <w:t>health/well-being of ALA staff</w:t>
      </w:r>
      <w:r>
        <w:rPr>
          <w:rFonts w:cstheme="minorHAnsi"/>
          <w:sz w:val="22"/>
          <w:szCs w:val="22"/>
        </w:rPr>
        <w:t xml:space="preserve">, and fostering leadership at all levels of librarianship.  </w:t>
      </w:r>
      <w:r w:rsidR="00BB597B">
        <w:rPr>
          <w:rFonts w:cstheme="minorHAnsi"/>
          <w:sz w:val="22"/>
          <w:szCs w:val="22"/>
        </w:rPr>
        <w:t xml:space="preserve">  Sees Round Tables as another way members are engaged.  Noted that LHRT engages </w:t>
      </w:r>
      <w:r w:rsidR="00BB597B">
        <w:rPr>
          <w:rFonts w:cstheme="minorHAnsi"/>
          <w:sz w:val="22"/>
          <w:szCs w:val="22"/>
        </w:rPr>
        <w:t>not just with ALA but the profession more widely</w:t>
      </w:r>
      <w:r w:rsidR="00BB597B">
        <w:rPr>
          <w:rFonts w:cstheme="minorHAnsi"/>
          <w:sz w:val="22"/>
          <w:szCs w:val="22"/>
        </w:rPr>
        <w:t xml:space="preserve"> through our journal and News and Notes</w:t>
      </w:r>
      <w:r w:rsidR="00BB597B">
        <w:rPr>
          <w:rFonts w:cstheme="minorHAnsi"/>
          <w:sz w:val="22"/>
          <w:szCs w:val="22"/>
        </w:rPr>
        <w:t>.</w:t>
      </w:r>
      <w:r w:rsidR="00370BFA">
        <w:rPr>
          <w:rFonts w:cstheme="minorHAnsi"/>
          <w:sz w:val="22"/>
          <w:szCs w:val="22"/>
        </w:rPr>
        <w:br/>
      </w:r>
    </w:p>
    <w:p w:rsidR="00370BFA" w:rsidRPr="009D457E" w:rsidRDefault="00370BFA" w:rsidP="009D457E">
      <w:pPr>
        <w:spacing w:after="0" w:line="240" w:lineRule="auto"/>
        <w:rPr>
          <w:rFonts w:cstheme="minorHAnsi"/>
          <w:sz w:val="22"/>
          <w:szCs w:val="22"/>
        </w:rPr>
      </w:pPr>
    </w:p>
    <w:p w:rsidR="009D457E" w:rsidRPr="00B92598" w:rsidRDefault="009D457E" w:rsidP="009D457E">
      <w:pPr>
        <w:spacing w:after="0" w:line="240" w:lineRule="auto"/>
        <w:rPr>
          <w:rFonts w:cstheme="minorHAnsi"/>
          <w:sz w:val="22"/>
          <w:szCs w:val="22"/>
        </w:rPr>
      </w:pPr>
      <w:r w:rsidRPr="009D457E">
        <w:rPr>
          <w:rFonts w:cstheme="minorHAnsi"/>
          <w:sz w:val="22"/>
          <w:szCs w:val="22"/>
        </w:rPr>
        <w:t xml:space="preserve">IV. </w:t>
      </w:r>
      <w:r w:rsidRPr="00B92598">
        <w:rPr>
          <w:rFonts w:cstheme="minorHAnsi"/>
          <w:b/>
          <w:sz w:val="22"/>
          <w:szCs w:val="22"/>
        </w:rPr>
        <w:t>ADJOURNMENT</w:t>
      </w:r>
      <w:bookmarkStart w:id="0" w:name="_GoBack"/>
      <w:bookmarkEnd w:id="0"/>
    </w:p>
    <w:p w:rsidR="009D457E" w:rsidRPr="00D50CF5" w:rsidRDefault="009D457E" w:rsidP="009D457E">
      <w:pPr>
        <w:spacing w:after="0" w:line="240" w:lineRule="auto"/>
        <w:rPr>
          <w:rFonts w:cstheme="minorHAnsi"/>
          <w:sz w:val="22"/>
          <w:szCs w:val="22"/>
        </w:rPr>
      </w:pPr>
    </w:p>
    <w:p w:rsidR="00A9204E" w:rsidRDefault="00A9204E"/>
    <w:sectPr w:rsidR="00A920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66D04C8"/>
    <w:multiLevelType w:val="hybridMultilevel"/>
    <w:tmpl w:val="D64A8AFA"/>
    <w:lvl w:ilvl="0" w:tplc="D368BCF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0"/>
  </w:num>
  <w:num w:numId="2">
    <w:abstractNumId w:val="12"/>
  </w:num>
  <w:num w:numId="3">
    <w:abstractNumId w:val="10"/>
  </w:num>
  <w:num w:numId="4">
    <w:abstractNumId w:val="22"/>
  </w:num>
  <w:num w:numId="5">
    <w:abstractNumId w:val="13"/>
  </w:num>
  <w:num w:numId="6">
    <w:abstractNumId w:val="16"/>
  </w:num>
  <w:num w:numId="7">
    <w:abstractNumId w:val="19"/>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5"/>
  </w:num>
  <w:num w:numId="20">
    <w:abstractNumId w:val="21"/>
  </w:num>
  <w:num w:numId="21">
    <w:abstractNumId w:val="17"/>
  </w:num>
  <w:num w:numId="22">
    <w:abstractNumId w:val="11"/>
  </w:num>
  <w:num w:numId="23">
    <w:abstractNumId w:val="23"/>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57E"/>
    <w:rsid w:val="000042BB"/>
    <w:rsid w:val="00164AB3"/>
    <w:rsid w:val="001D05D8"/>
    <w:rsid w:val="001F7826"/>
    <w:rsid w:val="00265F55"/>
    <w:rsid w:val="002668AE"/>
    <w:rsid w:val="002728B5"/>
    <w:rsid w:val="002B002C"/>
    <w:rsid w:val="003619CD"/>
    <w:rsid w:val="00370BFA"/>
    <w:rsid w:val="00463183"/>
    <w:rsid w:val="004B4B3E"/>
    <w:rsid w:val="00575E31"/>
    <w:rsid w:val="005A06F4"/>
    <w:rsid w:val="005E2E92"/>
    <w:rsid w:val="00645252"/>
    <w:rsid w:val="006B73BE"/>
    <w:rsid w:val="006D3D74"/>
    <w:rsid w:val="0073166C"/>
    <w:rsid w:val="00745FCC"/>
    <w:rsid w:val="007465E8"/>
    <w:rsid w:val="00794368"/>
    <w:rsid w:val="0083569A"/>
    <w:rsid w:val="00892753"/>
    <w:rsid w:val="008A69F2"/>
    <w:rsid w:val="00905AC2"/>
    <w:rsid w:val="009A1ADB"/>
    <w:rsid w:val="009D457E"/>
    <w:rsid w:val="00A708CF"/>
    <w:rsid w:val="00A9204E"/>
    <w:rsid w:val="00B00AC4"/>
    <w:rsid w:val="00B308E5"/>
    <w:rsid w:val="00B73B37"/>
    <w:rsid w:val="00B92598"/>
    <w:rsid w:val="00BA4EDF"/>
    <w:rsid w:val="00BB0612"/>
    <w:rsid w:val="00BB597B"/>
    <w:rsid w:val="00C83C61"/>
    <w:rsid w:val="00E768A9"/>
    <w:rsid w:val="00EC7BBB"/>
    <w:rsid w:val="00F025C7"/>
    <w:rsid w:val="00F02B9A"/>
    <w:rsid w:val="00F640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2B4DD"/>
  <w15:chartTrackingRefBased/>
  <w15:docId w15:val="{D6FC262A-4964-4FA7-B588-49FD611E1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457E"/>
    <w:pPr>
      <w:spacing w:after="160" w:line="300" w:lineRule="auto"/>
    </w:pPr>
    <w:rPr>
      <w:rFonts w:eastAsiaTheme="minorEastAsia"/>
      <w:sz w:val="21"/>
      <w:szCs w:val="21"/>
    </w:rPr>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semiHidden/>
    <w:unhideWhenUsed/>
    <w:rsid w:val="006D3D74"/>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semiHidden/>
    <w:unhideWhenUsed/>
    <w:rsid w:val="006D3D74"/>
  </w:style>
  <w:style w:type="character" w:customStyle="1" w:styleId="FooterChar">
    <w:name w:val="Footer Char"/>
    <w:basedOn w:val="DefaultParagraphFont"/>
    <w:link w:val="Footer"/>
    <w:uiPriority w:val="99"/>
    <w:semiHidden/>
    <w:rsid w:val="006D3D74"/>
  </w:style>
  <w:style w:type="paragraph" w:styleId="TOC9">
    <w:name w:val="toc 9"/>
    <w:basedOn w:val="Normal"/>
    <w:next w:val="Normal"/>
    <w:autoRedefine/>
    <w:uiPriority w:val="39"/>
    <w:semiHidden/>
    <w:unhideWhenUsed/>
    <w:rsid w:val="0083569A"/>
    <w:pPr>
      <w:spacing w:after="120"/>
      <w:ind w:left="1757"/>
    </w:pPr>
  </w:style>
  <w:style w:type="character" w:customStyle="1" w:styleId="marki1pq2zyu1">
    <w:name w:val="marki1pq2zyu1"/>
    <w:basedOn w:val="DefaultParagraphFont"/>
    <w:rsid w:val="00BA4EDF"/>
  </w:style>
  <w:style w:type="paragraph" w:styleId="NormalWeb">
    <w:name w:val="Normal (Web)"/>
    <w:basedOn w:val="Normal"/>
    <w:uiPriority w:val="99"/>
    <w:semiHidden/>
    <w:unhideWhenUsed/>
    <w:rsid w:val="00BA4E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rk6s35m5rkj">
    <w:name w:val="mark6s35m5rkj"/>
    <w:basedOn w:val="DefaultParagraphFont"/>
    <w:rsid w:val="00BA4EDF"/>
  </w:style>
  <w:style w:type="paragraph" w:styleId="ListParagraph">
    <w:name w:val="List Paragraph"/>
    <w:basedOn w:val="Normal"/>
    <w:uiPriority w:val="34"/>
    <w:unhideWhenUsed/>
    <w:qFormat/>
    <w:rsid w:val="000042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25240">
      <w:bodyDiv w:val="1"/>
      <w:marLeft w:val="0"/>
      <w:marRight w:val="0"/>
      <w:marTop w:val="0"/>
      <w:marBottom w:val="0"/>
      <w:divBdr>
        <w:top w:val="none" w:sz="0" w:space="0" w:color="auto"/>
        <w:left w:val="none" w:sz="0" w:space="0" w:color="auto"/>
        <w:bottom w:val="none" w:sz="0" w:space="0" w:color="auto"/>
        <w:right w:val="none" w:sz="0" w:space="0" w:color="auto"/>
      </w:divBdr>
      <w:divsChild>
        <w:div w:id="1382905429">
          <w:marLeft w:val="0"/>
          <w:marRight w:val="0"/>
          <w:marTop w:val="0"/>
          <w:marBottom w:val="0"/>
          <w:divBdr>
            <w:top w:val="none" w:sz="0" w:space="0" w:color="auto"/>
            <w:left w:val="none" w:sz="0" w:space="0" w:color="auto"/>
            <w:bottom w:val="none" w:sz="0" w:space="0" w:color="auto"/>
            <w:right w:val="none" w:sz="0" w:space="0" w:color="auto"/>
          </w:divBdr>
        </w:div>
        <w:div w:id="891574956">
          <w:marLeft w:val="0"/>
          <w:marRight w:val="0"/>
          <w:marTop w:val="0"/>
          <w:marBottom w:val="0"/>
          <w:divBdr>
            <w:top w:val="none" w:sz="0" w:space="0" w:color="auto"/>
            <w:left w:val="none" w:sz="0" w:space="0" w:color="auto"/>
            <w:bottom w:val="none" w:sz="0" w:space="0" w:color="auto"/>
            <w:right w:val="none" w:sz="0" w:space="0" w:color="auto"/>
          </w:divBdr>
        </w:div>
        <w:div w:id="482357221">
          <w:marLeft w:val="0"/>
          <w:marRight w:val="0"/>
          <w:marTop w:val="0"/>
          <w:marBottom w:val="0"/>
          <w:divBdr>
            <w:top w:val="none" w:sz="0" w:space="0" w:color="auto"/>
            <w:left w:val="none" w:sz="0" w:space="0" w:color="auto"/>
            <w:bottom w:val="none" w:sz="0" w:space="0" w:color="auto"/>
            <w:right w:val="none" w:sz="0" w:space="0" w:color="auto"/>
          </w:divBdr>
        </w:div>
      </w:divsChild>
    </w:div>
    <w:div w:id="340813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jsu.zoom.us/rec/play/7p1-drurrm03TNDD4QSDU6MvW9S-J6Ks23NM__MKmkiyVXUEOwCkN-QRNKQJysnJQ-c6TzvkVFw5Ahc?continueMode=true"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onnect.ala.org/lhrt/viewdocument/materials-for-lhrt-executive-commit?CommunityKey=ccd47e54-771f-4a50-bb47-d161af05fd7e&amp;tab=librarydocumen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cn1\AppData\Roaming\Microsoft\Templates\Single%20spaced%20(blank)(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Props1.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3.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Single spaced (blank)(4).dotx</Template>
  <TotalTime>7137</TotalTime>
  <Pages>5</Pages>
  <Words>2045</Words>
  <Characters>11657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CHARLES NOVOTNY</dc:creator>
  <cp:keywords/>
  <dc:description/>
  <cp:lastModifiedBy>Novotny, Eric Charles</cp:lastModifiedBy>
  <cp:revision>14</cp:revision>
  <dcterms:created xsi:type="dcterms:W3CDTF">2020-01-14T18:47:00Z</dcterms:created>
  <dcterms:modified xsi:type="dcterms:W3CDTF">2020-01-21T00:46:00Z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